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1155" w:rsidRPr="00901155" w:rsidRDefault="00901155" w:rsidP="00901155">
      <w:pPr>
        <w:widowControl w:val="0"/>
        <w:tabs>
          <w:tab w:val="center" w:pos="7699"/>
          <w:tab w:val="left" w:pos="8640"/>
        </w:tabs>
        <w:spacing w:after="75"/>
        <w:jc w:val="center"/>
        <w:rPr>
          <w:rFonts w:eastAsia="SimSun"/>
          <w:b/>
          <w:kern w:val="1"/>
          <w:sz w:val="28"/>
          <w:szCs w:val="28"/>
          <w:lang w:eastAsia="hi-IN" w:bidi="hi-IN"/>
        </w:rPr>
      </w:pPr>
    </w:p>
    <w:p w:rsidR="00AE0546" w:rsidRPr="00AE0546" w:rsidRDefault="00AE0546" w:rsidP="00AE0546">
      <w:pPr>
        <w:suppressAutoHyphens w:val="0"/>
        <w:jc w:val="center"/>
        <w:rPr>
          <w:sz w:val="28"/>
          <w:szCs w:val="28"/>
          <w:lang w:eastAsia="en-US"/>
        </w:rPr>
      </w:pPr>
      <w:r w:rsidRPr="00AE0546">
        <w:rPr>
          <w:sz w:val="28"/>
          <w:szCs w:val="28"/>
          <w:lang w:eastAsia="en-US"/>
        </w:rPr>
        <w:t xml:space="preserve">Муниципальное бюджетное общеобразовательное учреждение </w:t>
      </w:r>
    </w:p>
    <w:p w:rsidR="00AE0546" w:rsidRPr="00AE0546" w:rsidRDefault="00AE0546" w:rsidP="00AE0546">
      <w:pPr>
        <w:suppressAutoHyphens w:val="0"/>
        <w:jc w:val="center"/>
        <w:rPr>
          <w:sz w:val="28"/>
          <w:szCs w:val="28"/>
          <w:lang w:eastAsia="en-US"/>
        </w:rPr>
      </w:pPr>
      <w:r w:rsidRPr="00AE0546">
        <w:rPr>
          <w:sz w:val="28"/>
          <w:szCs w:val="28"/>
          <w:lang w:eastAsia="en-US"/>
        </w:rPr>
        <w:t>Верхнегрековская основная общеобразовательная школа</w:t>
      </w:r>
    </w:p>
    <w:p w:rsidR="00AE0546" w:rsidRPr="00AE0546" w:rsidRDefault="00AE0546" w:rsidP="00AE0546">
      <w:pPr>
        <w:widowControl w:val="0"/>
        <w:rPr>
          <w:lang w:eastAsia="en-US"/>
        </w:rPr>
      </w:pPr>
    </w:p>
    <w:p w:rsidR="00AE0546" w:rsidRPr="00AE0546" w:rsidRDefault="00AE0546" w:rsidP="00AE0546">
      <w:pPr>
        <w:widowControl w:val="0"/>
        <w:rPr>
          <w:lang w:eastAsia="en-US"/>
        </w:rPr>
      </w:pPr>
    </w:p>
    <w:p w:rsidR="00AE0546" w:rsidRPr="00AE0546" w:rsidRDefault="00AE0546" w:rsidP="00AE0546">
      <w:pPr>
        <w:widowControl w:val="0"/>
        <w:rPr>
          <w:lang w:eastAsia="en-US"/>
        </w:rPr>
      </w:pPr>
    </w:p>
    <w:p w:rsidR="00AE0546" w:rsidRPr="00AE0546" w:rsidRDefault="00AE0546" w:rsidP="00AE0546">
      <w:pPr>
        <w:widowControl w:val="0"/>
        <w:jc w:val="both"/>
        <w:rPr>
          <w:rFonts w:cs="Mangal"/>
          <w:kern w:val="1"/>
          <w:sz w:val="28"/>
          <w:lang w:eastAsia="ru-RU" w:bidi="hi-IN"/>
        </w:rPr>
      </w:pPr>
      <w:r w:rsidRPr="00AE0546">
        <w:rPr>
          <w:rFonts w:cs="Mangal"/>
          <w:b/>
          <w:kern w:val="1"/>
          <w:sz w:val="28"/>
          <w:lang w:eastAsia="ru-RU" w:bidi="hi-IN"/>
        </w:rPr>
        <w:t xml:space="preserve">                                                                     </w:t>
      </w:r>
      <w:r>
        <w:rPr>
          <w:rFonts w:cs="Mangal"/>
          <w:b/>
          <w:kern w:val="1"/>
          <w:sz w:val="28"/>
          <w:lang w:eastAsia="ru-RU" w:bidi="hi-IN"/>
        </w:rPr>
        <w:t xml:space="preserve">                            </w:t>
      </w:r>
      <w:r w:rsidRPr="00AE0546">
        <w:rPr>
          <w:rFonts w:cs="Mangal"/>
          <w:b/>
          <w:kern w:val="1"/>
          <w:sz w:val="28"/>
          <w:lang w:eastAsia="ru-RU" w:bidi="hi-IN"/>
        </w:rPr>
        <w:t>«Утверждаю»</w:t>
      </w:r>
      <w:r w:rsidRPr="00AE0546">
        <w:rPr>
          <w:rFonts w:cs="Mangal"/>
          <w:kern w:val="1"/>
          <w:sz w:val="28"/>
          <w:lang w:eastAsia="ru-RU" w:bidi="hi-IN"/>
        </w:rPr>
        <w:t xml:space="preserve">      </w:t>
      </w:r>
    </w:p>
    <w:p w:rsidR="00AE0546" w:rsidRPr="00AE0546" w:rsidRDefault="00AE0546" w:rsidP="00AE0546">
      <w:pPr>
        <w:widowControl w:val="0"/>
        <w:jc w:val="both"/>
        <w:rPr>
          <w:rFonts w:cs="Mangal"/>
          <w:b/>
          <w:kern w:val="1"/>
          <w:sz w:val="28"/>
          <w:lang w:eastAsia="ru-RU" w:bidi="hi-IN"/>
        </w:rPr>
      </w:pPr>
      <w:r w:rsidRPr="00AE0546">
        <w:rPr>
          <w:rFonts w:cs="Mangal"/>
          <w:kern w:val="1"/>
          <w:sz w:val="28"/>
          <w:lang w:eastAsia="ru-RU" w:bidi="hi-IN"/>
        </w:rPr>
        <w:t xml:space="preserve">                                                                                  </w:t>
      </w:r>
      <w:r>
        <w:rPr>
          <w:rFonts w:cs="Mangal"/>
          <w:kern w:val="1"/>
          <w:sz w:val="28"/>
          <w:lang w:eastAsia="ru-RU" w:bidi="hi-IN"/>
        </w:rPr>
        <w:t xml:space="preserve">                  </w:t>
      </w:r>
      <w:r w:rsidRPr="00AE0546">
        <w:rPr>
          <w:rFonts w:cs="Mangal"/>
          <w:kern w:val="1"/>
          <w:sz w:val="28"/>
          <w:lang w:eastAsia="ru-RU" w:bidi="hi-IN"/>
        </w:rPr>
        <w:t xml:space="preserve"> Директор                                                                                                                  </w:t>
      </w:r>
    </w:p>
    <w:p w:rsidR="00AE0546" w:rsidRPr="00AE0546" w:rsidRDefault="00AE0546" w:rsidP="00AE0546">
      <w:pPr>
        <w:widowControl w:val="0"/>
        <w:jc w:val="both"/>
        <w:rPr>
          <w:rFonts w:cs="Mangal"/>
          <w:kern w:val="1"/>
          <w:sz w:val="28"/>
          <w:lang w:eastAsia="ru-RU" w:bidi="hi-IN"/>
        </w:rPr>
      </w:pPr>
      <w:r w:rsidRPr="00AE0546">
        <w:rPr>
          <w:rFonts w:cs="Mangal"/>
          <w:kern w:val="1"/>
          <w:sz w:val="28"/>
          <w:lang w:eastAsia="ru-RU" w:bidi="hi-IN"/>
        </w:rPr>
        <w:t xml:space="preserve">                                                              </w:t>
      </w:r>
      <w:r>
        <w:rPr>
          <w:rFonts w:cs="Mangal"/>
          <w:kern w:val="1"/>
          <w:sz w:val="28"/>
          <w:lang w:eastAsia="ru-RU" w:bidi="hi-IN"/>
        </w:rPr>
        <w:t xml:space="preserve">                          </w:t>
      </w:r>
      <w:r w:rsidRPr="00AE0546">
        <w:rPr>
          <w:rFonts w:cs="Mangal"/>
          <w:kern w:val="1"/>
          <w:sz w:val="28"/>
          <w:lang w:eastAsia="ru-RU" w:bidi="hi-IN"/>
        </w:rPr>
        <w:t>МБОУ Верхнегрековская ООШ</w:t>
      </w:r>
    </w:p>
    <w:p w:rsidR="00AE0546" w:rsidRPr="00AE0546" w:rsidRDefault="00AE0546" w:rsidP="00AE0546">
      <w:pPr>
        <w:widowControl w:val="0"/>
        <w:jc w:val="both"/>
        <w:rPr>
          <w:rFonts w:cs="Mangal"/>
          <w:kern w:val="1"/>
          <w:sz w:val="28"/>
          <w:lang w:eastAsia="ru-RU" w:bidi="hi-IN"/>
        </w:rPr>
      </w:pPr>
      <w:r w:rsidRPr="00AE0546">
        <w:rPr>
          <w:rFonts w:cs="Mangal"/>
          <w:kern w:val="1"/>
          <w:sz w:val="28"/>
          <w:lang w:eastAsia="ru-RU" w:bidi="hi-IN"/>
        </w:rPr>
        <w:t xml:space="preserve">                                                           </w:t>
      </w:r>
      <w:r>
        <w:rPr>
          <w:rFonts w:cs="Mangal"/>
          <w:kern w:val="1"/>
          <w:sz w:val="28"/>
          <w:lang w:eastAsia="ru-RU" w:bidi="hi-IN"/>
        </w:rPr>
        <w:t xml:space="preserve">                        </w:t>
      </w:r>
      <w:r w:rsidRPr="00AE0546">
        <w:rPr>
          <w:rFonts w:cs="Mangal"/>
          <w:kern w:val="1"/>
          <w:sz w:val="28"/>
          <w:lang w:eastAsia="ru-RU" w:bidi="hi-IN"/>
        </w:rPr>
        <w:t xml:space="preserve"> ___________  /</w:t>
      </w:r>
      <w:r w:rsidR="006C7589">
        <w:rPr>
          <w:rFonts w:cs="Mangal"/>
          <w:kern w:val="1"/>
          <w:sz w:val="28"/>
          <w:lang w:eastAsia="ru-RU" w:bidi="hi-IN"/>
        </w:rPr>
        <w:t>Е.И.Палюх</w:t>
      </w:r>
      <w:r w:rsidRPr="00AE0546">
        <w:rPr>
          <w:rFonts w:cs="Mangal"/>
          <w:kern w:val="1"/>
          <w:sz w:val="28"/>
          <w:lang w:eastAsia="ru-RU" w:bidi="hi-IN"/>
        </w:rPr>
        <w:t>/</w:t>
      </w:r>
    </w:p>
    <w:p w:rsidR="00AE0546" w:rsidRPr="00AE0546" w:rsidRDefault="00AE0546" w:rsidP="00AE0546">
      <w:pPr>
        <w:widowControl w:val="0"/>
        <w:jc w:val="both"/>
        <w:rPr>
          <w:rFonts w:cs="Mangal"/>
          <w:kern w:val="1"/>
          <w:sz w:val="28"/>
          <w:lang w:eastAsia="ru-RU" w:bidi="hi-IN"/>
        </w:rPr>
      </w:pPr>
      <w:r w:rsidRPr="00AE0546">
        <w:rPr>
          <w:rFonts w:cs="Mangal"/>
          <w:kern w:val="1"/>
          <w:sz w:val="28"/>
          <w:lang w:eastAsia="ru-RU" w:bidi="hi-IN"/>
        </w:rPr>
        <w:t xml:space="preserve">                                                           </w:t>
      </w:r>
      <w:r>
        <w:rPr>
          <w:rFonts w:cs="Mangal"/>
          <w:kern w:val="1"/>
          <w:sz w:val="28"/>
          <w:lang w:eastAsia="ru-RU" w:bidi="hi-IN"/>
        </w:rPr>
        <w:t xml:space="preserve">                            </w:t>
      </w:r>
      <w:r w:rsidR="006B7541">
        <w:rPr>
          <w:rFonts w:cs="Mangal"/>
          <w:kern w:val="1"/>
          <w:sz w:val="28"/>
          <w:lang w:eastAsia="ru-RU" w:bidi="hi-IN"/>
        </w:rPr>
        <w:t xml:space="preserve">  Приказ   №___ от__.</w:t>
      </w:r>
      <w:r w:rsidR="00491100">
        <w:rPr>
          <w:rFonts w:cs="Mangal"/>
          <w:kern w:val="1"/>
          <w:sz w:val="28"/>
          <w:lang w:eastAsia="ru-RU" w:bidi="hi-IN"/>
        </w:rPr>
        <w:t>__.2021</w:t>
      </w:r>
      <w:r w:rsidRPr="00AE0546">
        <w:rPr>
          <w:rFonts w:cs="Mangal"/>
          <w:kern w:val="1"/>
          <w:sz w:val="28"/>
          <w:lang w:eastAsia="ru-RU" w:bidi="hi-IN"/>
        </w:rPr>
        <w:t xml:space="preserve"> г.</w:t>
      </w:r>
      <w:r w:rsidRPr="00AE0546">
        <w:rPr>
          <w:rFonts w:cs="Mangal"/>
          <w:kern w:val="1"/>
          <w:sz w:val="28"/>
          <w:lang w:eastAsia="ru-RU" w:bidi="hi-IN"/>
        </w:rPr>
        <w:tab/>
      </w:r>
    </w:p>
    <w:p w:rsidR="00AE0546" w:rsidRPr="00AE0546" w:rsidRDefault="00AE0546" w:rsidP="00AE0546">
      <w:pPr>
        <w:widowControl w:val="0"/>
        <w:tabs>
          <w:tab w:val="left" w:pos="1425"/>
        </w:tabs>
        <w:rPr>
          <w:rFonts w:cs="Mangal"/>
          <w:kern w:val="1"/>
          <w:sz w:val="28"/>
          <w:szCs w:val="28"/>
          <w:lang w:eastAsia="ru-RU" w:bidi="hi-IN"/>
        </w:rPr>
      </w:pPr>
    </w:p>
    <w:p w:rsidR="00AE0546" w:rsidRPr="00AE0546" w:rsidRDefault="00AE0546" w:rsidP="00AE0546">
      <w:pPr>
        <w:widowControl w:val="0"/>
        <w:jc w:val="center"/>
        <w:rPr>
          <w:rFonts w:cs="Mangal"/>
          <w:kern w:val="1"/>
          <w:sz w:val="28"/>
          <w:lang w:eastAsia="ru-RU" w:bidi="hi-IN"/>
        </w:rPr>
      </w:pPr>
      <w:r w:rsidRPr="00AE0546">
        <w:rPr>
          <w:rFonts w:cs="Mangal"/>
          <w:kern w:val="1"/>
          <w:sz w:val="28"/>
          <w:lang w:eastAsia="ru-RU" w:bidi="hi-IN"/>
        </w:rPr>
        <w:t xml:space="preserve">                                                                                 </w:t>
      </w:r>
    </w:p>
    <w:p w:rsidR="00AE0546" w:rsidRPr="00AE0546" w:rsidRDefault="00AE0546" w:rsidP="00AE0546">
      <w:pPr>
        <w:suppressAutoHyphens w:val="0"/>
        <w:jc w:val="right"/>
        <w:rPr>
          <w:lang w:eastAsia="en-US"/>
        </w:rPr>
      </w:pPr>
    </w:p>
    <w:p w:rsidR="00AE0546" w:rsidRPr="00AE0546" w:rsidRDefault="00AE0546" w:rsidP="00AE0546">
      <w:pPr>
        <w:suppressAutoHyphens w:val="0"/>
        <w:rPr>
          <w:lang w:eastAsia="en-US"/>
        </w:rPr>
      </w:pPr>
    </w:p>
    <w:p w:rsidR="00AE0546" w:rsidRPr="00AE0546" w:rsidRDefault="00AE0546" w:rsidP="00AE0546">
      <w:pPr>
        <w:suppressAutoHyphens w:val="0"/>
        <w:rPr>
          <w:lang w:eastAsia="en-US"/>
        </w:rPr>
      </w:pPr>
    </w:p>
    <w:p w:rsidR="00AE0546" w:rsidRPr="00AE0546" w:rsidRDefault="00AE0546" w:rsidP="00AE0546">
      <w:pPr>
        <w:widowControl w:val="0"/>
        <w:spacing w:line="480" w:lineRule="auto"/>
        <w:jc w:val="center"/>
        <w:rPr>
          <w:rFonts w:eastAsia="SimSun" w:cs="Mangal"/>
          <w:b/>
          <w:kern w:val="1"/>
          <w:sz w:val="32"/>
          <w:szCs w:val="32"/>
          <w:lang w:eastAsia="hi-IN" w:bidi="hi-IN"/>
        </w:rPr>
      </w:pPr>
      <w:r w:rsidRPr="00AE0546">
        <w:rPr>
          <w:rFonts w:eastAsia="SimSun" w:cs="Mangal"/>
          <w:b/>
          <w:kern w:val="1"/>
          <w:sz w:val="32"/>
          <w:szCs w:val="32"/>
          <w:lang w:eastAsia="hi-IN" w:bidi="hi-IN"/>
        </w:rPr>
        <w:t>РАБОЧАЯ ПРОГРАММА</w:t>
      </w:r>
    </w:p>
    <w:p w:rsidR="00AE0546" w:rsidRPr="00AE0546" w:rsidRDefault="00AE0546" w:rsidP="00AE0546">
      <w:pPr>
        <w:widowControl w:val="0"/>
        <w:spacing w:line="480" w:lineRule="auto"/>
        <w:jc w:val="center"/>
        <w:rPr>
          <w:rFonts w:eastAsia="SimSun" w:cs="Mangal"/>
          <w:kern w:val="1"/>
          <w:sz w:val="28"/>
          <w:szCs w:val="28"/>
          <w:lang w:eastAsia="hi-IN" w:bidi="hi-IN"/>
        </w:rPr>
      </w:pPr>
      <w:r w:rsidRPr="00AE0546">
        <w:rPr>
          <w:rFonts w:eastAsia="SimSun" w:cs="Mangal"/>
          <w:kern w:val="1"/>
          <w:sz w:val="28"/>
          <w:szCs w:val="28"/>
          <w:lang w:eastAsia="hi-IN" w:bidi="hi-IN"/>
        </w:rPr>
        <w:t>по географии в 5  классе</w:t>
      </w:r>
    </w:p>
    <w:p w:rsidR="00AE0546" w:rsidRPr="00AE0546" w:rsidRDefault="00AE0546" w:rsidP="00AE0546">
      <w:pPr>
        <w:widowControl w:val="0"/>
        <w:spacing w:line="480" w:lineRule="auto"/>
        <w:jc w:val="center"/>
        <w:rPr>
          <w:rFonts w:eastAsia="SimSun" w:cs="Mangal"/>
          <w:kern w:val="1"/>
          <w:sz w:val="28"/>
          <w:szCs w:val="28"/>
          <w:lang w:eastAsia="hi-IN" w:bidi="hi-IN"/>
        </w:rPr>
      </w:pPr>
      <w:r w:rsidRPr="00AE0546">
        <w:rPr>
          <w:rFonts w:eastAsia="SimSun" w:cs="Mangal"/>
          <w:kern w:val="1"/>
          <w:sz w:val="28"/>
          <w:szCs w:val="28"/>
          <w:lang w:eastAsia="hi-IN" w:bidi="hi-IN"/>
        </w:rPr>
        <w:t>учителя Тимошенко Анны Александровны</w:t>
      </w:r>
    </w:p>
    <w:p w:rsidR="00AE0546" w:rsidRPr="00AE0546" w:rsidRDefault="00AE0546" w:rsidP="00AE0546">
      <w:pPr>
        <w:widowControl w:val="0"/>
        <w:spacing w:line="480" w:lineRule="auto"/>
        <w:jc w:val="center"/>
        <w:rPr>
          <w:rFonts w:eastAsia="SimSun" w:cs="Mangal"/>
          <w:kern w:val="1"/>
          <w:sz w:val="28"/>
          <w:szCs w:val="28"/>
          <w:lang w:eastAsia="hi-IN" w:bidi="hi-IN"/>
        </w:rPr>
      </w:pPr>
      <w:r w:rsidRPr="00AE0546">
        <w:rPr>
          <w:rFonts w:eastAsia="SimSun" w:cs="Mangal"/>
          <w:kern w:val="1"/>
          <w:sz w:val="28"/>
          <w:szCs w:val="28"/>
          <w:lang w:eastAsia="hi-IN" w:bidi="hi-IN"/>
        </w:rPr>
        <w:t>Количество часов: всего</w:t>
      </w:r>
      <w:r w:rsidR="002D7925">
        <w:rPr>
          <w:rFonts w:eastAsia="SimSun" w:cs="Mangal"/>
          <w:kern w:val="1"/>
          <w:sz w:val="28"/>
          <w:szCs w:val="28"/>
          <w:lang w:eastAsia="hi-IN" w:bidi="hi-IN"/>
        </w:rPr>
        <w:t xml:space="preserve"> </w:t>
      </w:r>
      <w:r w:rsidR="002D7925" w:rsidRPr="00622758">
        <w:rPr>
          <w:rFonts w:eastAsia="SimSun" w:cs="Mangal"/>
          <w:kern w:val="1"/>
          <w:sz w:val="28"/>
          <w:szCs w:val="28"/>
          <w:lang w:eastAsia="hi-IN" w:bidi="hi-IN"/>
        </w:rPr>
        <w:t>3</w:t>
      </w:r>
      <w:r w:rsidR="00491100">
        <w:rPr>
          <w:rFonts w:eastAsia="SimSun" w:cs="Mangal"/>
          <w:kern w:val="1"/>
          <w:sz w:val="28"/>
          <w:szCs w:val="28"/>
          <w:lang w:eastAsia="hi-IN" w:bidi="hi-IN"/>
        </w:rPr>
        <w:t>2</w:t>
      </w:r>
      <w:r w:rsidRPr="00AE0546">
        <w:rPr>
          <w:rFonts w:eastAsia="SimSun" w:cs="Mangal"/>
          <w:kern w:val="1"/>
          <w:sz w:val="28"/>
          <w:szCs w:val="28"/>
          <w:lang w:eastAsia="hi-IN" w:bidi="hi-IN"/>
        </w:rPr>
        <w:t>, в неделю 1.</w:t>
      </w:r>
    </w:p>
    <w:p w:rsidR="00AE0546" w:rsidRPr="00AE0546" w:rsidRDefault="00AE0546" w:rsidP="00AE0546">
      <w:pPr>
        <w:widowControl w:val="0"/>
        <w:jc w:val="center"/>
        <w:rPr>
          <w:rFonts w:eastAsia="SimSun" w:cs="Mangal"/>
          <w:kern w:val="1"/>
          <w:sz w:val="28"/>
          <w:szCs w:val="28"/>
          <w:lang w:eastAsia="hi-IN" w:bidi="hi-IN"/>
        </w:rPr>
      </w:pPr>
    </w:p>
    <w:p w:rsidR="00AE0546" w:rsidRPr="00AE0546" w:rsidRDefault="00AE0546" w:rsidP="00AE0546">
      <w:pPr>
        <w:widowControl w:val="0"/>
        <w:jc w:val="center"/>
        <w:rPr>
          <w:rFonts w:eastAsia="SimSun" w:cs="Mangal"/>
          <w:kern w:val="1"/>
          <w:sz w:val="28"/>
          <w:szCs w:val="28"/>
          <w:lang w:eastAsia="hi-IN" w:bidi="hi-IN"/>
        </w:rPr>
      </w:pPr>
    </w:p>
    <w:p w:rsidR="00AE0546" w:rsidRPr="00AE0546" w:rsidRDefault="00AE0546" w:rsidP="00AE0546">
      <w:pPr>
        <w:widowControl w:val="0"/>
        <w:jc w:val="center"/>
        <w:rPr>
          <w:rFonts w:eastAsia="SimSun" w:cs="Mangal"/>
          <w:kern w:val="1"/>
          <w:sz w:val="28"/>
          <w:szCs w:val="28"/>
          <w:lang w:eastAsia="hi-IN" w:bidi="hi-IN"/>
        </w:rPr>
      </w:pPr>
      <w:r w:rsidRPr="00AE0546">
        <w:rPr>
          <w:rFonts w:eastAsia="SimSun" w:cs="Mangal"/>
          <w:kern w:val="1"/>
          <w:sz w:val="28"/>
          <w:szCs w:val="28"/>
          <w:lang w:eastAsia="hi-IN" w:bidi="hi-IN"/>
        </w:rPr>
        <w:t>Программа разработана на основе:</w:t>
      </w:r>
    </w:p>
    <w:p w:rsidR="00AE0546" w:rsidRPr="00AE0546" w:rsidRDefault="00AE0546" w:rsidP="00AE0546">
      <w:pPr>
        <w:widowControl w:val="0"/>
        <w:numPr>
          <w:ilvl w:val="0"/>
          <w:numId w:val="31"/>
        </w:numPr>
        <w:contextualSpacing/>
        <w:jc w:val="center"/>
        <w:rPr>
          <w:rFonts w:eastAsia="SimSun" w:cs="Mangal"/>
          <w:kern w:val="1"/>
          <w:sz w:val="28"/>
          <w:szCs w:val="28"/>
          <w:lang w:eastAsia="hi-IN" w:bidi="hi-IN"/>
        </w:rPr>
      </w:pPr>
      <w:r w:rsidRPr="00AE0546">
        <w:rPr>
          <w:rFonts w:eastAsia="SimSun" w:cs="Mangal"/>
          <w:kern w:val="1"/>
          <w:sz w:val="28"/>
          <w:szCs w:val="28"/>
          <w:lang w:eastAsia="hi-IN" w:bidi="hi-IN"/>
        </w:rPr>
        <w:t xml:space="preserve"> Примерной программы основного общего образования по географии;</w:t>
      </w:r>
    </w:p>
    <w:p w:rsidR="00AE0546" w:rsidRPr="00AE0546" w:rsidRDefault="00AE0546" w:rsidP="00AE0546">
      <w:pPr>
        <w:widowControl w:val="0"/>
        <w:ind w:left="75"/>
        <w:rPr>
          <w:rFonts w:eastAsia="SimSun" w:cs="Mangal"/>
          <w:kern w:val="1"/>
          <w:sz w:val="28"/>
          <w:szCs w:val="28"/>
          <w:lang w:eastAsia="hi-IN" w:bidi="hi-IN"/>
        </w:rPr>
      </w:pPr>
      <w:r w:rsidRPr="00AE0546">
        <w:rPr>
          <w:rFonts w:eastAsia="SimSun" w:cs="Mangal"/>
          <w:kern w:val="1"/>
          <w:sz w:val="28"/>
          <w:szCs w:val="28"/>
          <w:lang w:eastAsia="hi-IN" w:bidi="hi-IN"/>
        </w:rPr>
        <w:t xml:space="preserve">          </w:t>
      </w:r>
    </w:p>
    <w:p w:rsidR="00AE0546" w:rsidRPr="00AE0546" w:rsidRDefault="003530D0" w:rsidP="00AE0546">
      <w:pPr>
        <w:widowControl w:val="0"/>
        <w:ind w:left="75"/>
        <w:rPr>
          <w:rFonts w:eastAsia="SimSun" w:cs="Mangal"/>
          <w:kern w:val="1"/>
          <w:sz w:val="28"/>
          <w:szCs w:val="28"/>
          <w:lang w:eastAsia="hi-IN" w:bidi="hi-IN"/>
        </w:rPr>
      </w:pPr>
      <w:r>
        <w:rPr>
          <w:rFonts w:eastAsia="SimSun" w:cs="Mangal"/>
          <w:kern w:val="1"/>
          <w:sz w:val="28"/>
          <w:szCs w:val="28"/>
          <w:lang w:eastAsia="hi-IN" w:bidi="hi-IN"/>
        </w:rPr>
        <w:t xml:space="preserve">     </w:t>
      </w:r>
      <w:r w:rsidR="00AE0546" w:rsidRPr="00AE0546">
        <w:rPr>
          <w:rFonts w:eastAsia="SimSun" w:cs="Mangal"/>
          <w:kern w:val="1"/>
          <w:sz w:val="28"/>
          <w:szCs w:val="28"/>
          <w:lang w:eastAsia="hi-IN" w:bidi="hi-IN"/>
        </w:rPr>
        <w:t xml:space="preserve"> 2. Авторской программы  курса географии к УМК </w:t>
      </w:r>
      <w:r w:rsidR="005B0DB9">
        <w:rPr>
          <w:rFonts w:eastAsia="Calibri" w:cs="Mangal"/>
          <w:kern w:val="1"/>
          <w:sz w:val="28"/>
          <w:szCs w:val="28"/>
          <w:lang w:eastAsia="en-US" w:bidi="hi-IN"/>
        </w:rPr>
        <w:t xml:space="preserve">Климанова О.А., В.В. Климанов, Э.В. Ким  </w:t>
      </w:r>
      <w:r w:rsidR="00AE0546" w:rsidRPr="00AE0546">
        <w:rPr>
          <w:rFonts w:eastAsia="SimSun" w:cs="Mangal"/>
          <w:kern w:val="1"/>
          <w:sz w:val="28"/>
          <w:szCs w:val="28"/>
          <w:lang w:eastAsia="hi-IN" w:bidi="hi-IN"/>
        </w:rPr>
        <w:t>для 5-9 классов общеобразовательных учрежд</w:t>
      </w:r>
      <w:r w:rsidR="005B0DB9">
        <w:rPr>
          <w:rFonts w:eastAsia="SimSun" w:cs="Mangal"/>
          <w:kern w:val="1"/>
          <w:sz w:val="28"/>
          <w:szCs w:val="28"/>
          <w:lang w:eastAsia="hi-IN" w:bidi="hi-IN"/>
        </w:rPr>
        <w:t xml:space="preserve">ений. – </w:t>
      </w:r>
      <w:proofErr w:type="gramStart"/>
      <w:r w:rsidR="005B0DB9">
        <w:rPr>
          <w:rFonts w:eastAsia="SimSun" w:cs="Mangal"/>
          <w:kern w:val="1"/>
          <w:sz w:val="28"/>
          <w:szCs w:val="28"/>
          <w:lang w:eastAsia="hi-IN" w:bidi="hi-IN"/>
        </w:rPr>
        <w:t>(Москва:</w:t>
      </w:r>
      <w:proofErr w:type="gramEnd"/>
      <w:r w:rsidR="005B0DB9">
        <w:rPr>
          <w:rFonts w:eastAsia="SimSun" w:cs="Mangal"/>
          <w:kern w:val="1"/>
          <w:sz w:val="28"/>
          <w:szCs w:val="28"/>
          <w:lang w:eastAsia="hi-IN" w:bidi="hi-IN"/>
        </w:rPr>
        <w:t xml:space="preserve"> </w:t>
      </w:r>
      <w:proofErr w:type="gramStart"/>
      <w:r w:rsidR="005B0DB9">
        <w:rPr>
          <w:rFonts w:eastAsia="SimSun" w:cs="Mangal"/>
          <w:kern w:val="1"/>
          <w:sz w:val="28"/>
          <w:szCs w:val="28"/>
          <w:lang w:eastAsia="hi-IN" w:bidi="hi-IN"/>
        </w:rPr>
        <w:t>Дрофа, 2019 г.)</w:t>
      </w:r>
      <w:proofErr w:type="gramEnd"/>
    </w:p>
    <w:p w:rsidR="00AE0546" w:rsidRPr="00AE0546" w:rsidRDefault="00AE0546" w:rsidP="00AE0546">
      <w:pPr>
        <w:widowControl w:val="0"/>
        <w:tabs>
          <w:tab w:val="left" w:pos="8805"/>
        </w:tabs>
        <w:suppressAutoHyphens w:val="0"/>
        <w:rPr>
          <w:rFonts w:eastAsia="Calibri" w:cs="Mangal"/>
          <w:kern w:val="1"/>
          <w:sz w:val="28"/>
          <w:szCs w:val="28"/>
          <w:lang w:eastAsia="en-US" w:bidi="hi-IN"/>
        </w:rPr>
      </w:pPr>
    </w:p>
    <w:p w:rsidR="00AE0546" w:rsidRPr="00AE0546" w:rsidRDefault="00AE0546" w:rsidP="00AE0546">
      <w:pPr>
        <w:widowControl w:val="0"/>
        <w:suppressAutoHyphens w:val="0"/>
        <w:jc w:val="both"/>
        <w:rPr>
          <w:rFonts w:eastAsia="Calibri" w:cs="Mangal"/>
          <w:kern w:val="1"/>
          <w:sz w:val="28"/>
          <w:szCs w:val="28"/>
          <w:lang w:eastAsia="en-US" w:bidi="hi-IN"/>
        </w:rPr>
      </w:pPr>
    </w:p>
    <w:p w:rsidR="00AE0546" w:rsidRPr="00AE0546" w:rsidRDefault="00AE0546" w:rsidP="00AE0546">
      <w:pPr>
        <w:widowControl w:val="0"/>
        <w:jc w:val="both"/>
        <w:rPr>
          <w:rFonts w:eastAsia="SimSun" w:cs="Mangal"/>
          <w:kern w:val="1"/>
          <w:sz w:val="28"/>
          <w:szCs w:val="28"/>
          <w:lang w:eastAsia="ru-RU" w:bidi="hi-IN"/>
        </w:rPr>
      </w:pPr>
      <w:r w:rsidRPr="00AE0546">
        <w:rPr>
          <w:rFonts w:eastAsia="SimSun" w:cs="Mangal"/>
          <w:kern w:val="1"/>
          <w:sz w:val="28"/>
          <w:szCs w:val="28"/>
          <w:lang w:eastAsia="ru-RU" w:bidi="hi-IN"/>
        </w:rPr>
        <w:t xml:space="preserve">Учебник: </w:t>
      </w:r>
      <w:r w:rsidR="005B0DB9">
        <w:rPr>
          <w:rFonts w:eastAsia="Calibri" w:cs="Mangal"/>
          <w:kern w:val="1"/>
          <w:sz w:val="28"/>
          <w:szCs w:val="28"/>
          <w:lang w:eastAsia="en-US" w:bidi="hi-IN"/>
        </w:rPr>
        <w:t>Климанова О.А.</w:t>
      </w:r>
      <w:r w:rsidRPr="00AE0546">
        <w:rPr>
          <w:rFonts w:eastAsia="Calibri" w:cs="Mangal"/>
          <w:kern w:val="1"/>
          <w:sz w:val="28"/>
          <w:szCs w:val="28"/>
          <w:lang w:eastAsia="en-US" w:bidi="hi-IN"/>
        </w:rPr>
        <w:t xml:space="preserve"> География.</w:t>
      </w:r>
      <w:r w:rsidR="005B0DB9">
        <w:rPr>
          <w:rFonts w:eastAsia="Calibri" w:cs="Mangal"/>
          <w:kern w:val="1"/>
          <w:sz w:val="28"/>
          <w:szCs w:val="28"/>
          <w:lang w:eastAsia="en-US" w:bidi="hi-IN"/>
        </w:rPr>
        <w:t xml:space="preserve"> Землеведение. </w:t>
      </w:r>
      <w:r w:rsidRPr="00AE0546">
        <w:rPr>
          <w:rFonts w:eastAsia="Calibri" w:cs="Mangal"/>
          <w:kern w:val="1"/>
          <w:sz w:val="28"/>
          <w:szCs w:val="28"/>
          <w:lang w:eastAsia="en-US" w:bidi="hi-IN"/>
        </w:rPr>
        <w:t>– 5</w:t>
      </w:r>
      <w:r w:rsidR="005B0DB9">
        <w:rPr>
          <w:rFonts w:eastAsia="Calibri" w:cs="Mangal"/>
          <w:kern w:val="1"/>
          <w:sz w:val="28"/>
          <w:szCs w:val="28"/>
          <w:lang w:eastAsia="en-US" w:bidi="hi-IN"/>
        </w:rPr>
        <w:t>-6</w:t>
      </w:r>
      <w:r w:rsidRPr="00AE0546">
        <w:rPr>
          <w:rFonts w:eastAsia="Calibri" w:cs="Mangal"/>
          <w:kern w:val="1"/>
          <w:sz w:val="28"/>
          <w:szCs w:val="28"/>
          <w:lang w:eastAsia="en-US" w:bidi="hi-IN"/>
        </w:rPr>
        <w:t xml:space="preserve"> </w:t>
      </w:r>
      <w:proofErr w:type="spellStart"/>
      <w:r w:rsidRPr="00AE0546">
        <w:rPr>
          <w:rFonts w:eastAsia="Calibri" w:cs="Mangal"/>
          <w:kern w:val="1"/>
          <w:sz w:val="28"/>
          <w:szCs w:val="28"/>
          <w:lang w:eastAsia="en-US" w:bidi="hi-IN"/>
        </w:rPr>
        <w:t>кл</w:t>
      </w:r>
      <w:proofErr w:type="spellEnd"/>
      <w:r w:rsidRPr="00AE0546">
        <w:rPr>
          <w:rFonts w:eastAsia="Calibri" w:cs="Mangal"/>
          <w:kern w:val="1"/>
          <w:sz w:val="28"/>
          <w:szCs w:val="28"/>
          <w:lang w:eastAsia="en-US" w:bidi="hi-IN"/>
        </w:rPr>
        <w:t xml:space="preserve">.: учебник для общеобразовательных учреждений / </w:t>
      </w:r>
      <w:r w:rsidR="005B0DB9">
        <w:rPr>
          <w:rFonts w:eastAsia="Calibri" w:cs="Mangal"/>
          <w:kern w:val="1"/>
          <w:sz w:val="28"/>
          <w:szCs w:val="28"/>
          <w:lang w:eastAsia="en-US" w:bidi="hi-IN"/>
        </w:rPr>
        <w:t>Климанова О.А., В.В. Климанов, Э.В. Ким.   - М.: Дрофа, 2019</w:t>
      </w:r>
      <w:r w:rsidRPr="00AE0546">
        <w:rPr>
          <w:rFonts w:eastAsia="Calibri" w:cs="Mangal"/>
          <w:kern w:val="1"/>
          <w:sz w:val="28"/>
          <w:szCs w:val="28"/>
          <w:lang w:eastAsia="en-US" w:bidi="hi-IN"/>
        </w:rPr>
        <w:t>.</w:t>
      </w:r>
    </w:p>
    <w:p w:rsidR="00AE0546" w:rsidRPr="00AE0546" w:rsidRDefault="00AE0546" w:rsidP="00AE0546">
      <w:pPr>
        <w:widowControl w:val="0"/>
        <w:suppressAutoHyphens w:val="0"/>
        <w:rPr>
          <w:rFonts w:eastAsia="Calibri" w:cs="Mangal"/>
          <w:kern w:val="1"/>
          <w:sz w:val="28"/>
          <w:szCs w:val="28"/>
          <w:lang w:eastAsia="en-US" w:bidi="hi-IN"/>
        </w:rPr>
      </w:pPr>
    </w:p>
    <w:p w:rsidR="00AE0546" w:rsidRPr="00AE0546" w:rsidRDefault="00AE0546" w:rsidP="00AE0546">
      <w:pPr>
        <w:widowControl w:val="0"/>
        <w:jc w:val="center"/>
        <w:rPr>
          <w:rFonts w:cs="Mangal"/>
          <w:kern w:val="1"/>
          <w:sz w:val="28"/>
          <w:szCs w:val="28"/>
          <w:lang w:eastAsia="ru-RU" w:bidi="hi-IN"/>
        </w:rPr>
      </w:pPr>
    </w:p>
    <w:p w:rsidR="00AE0546" w:rsidRPr="00AE0546" w:rsidRDefault="00AE0546" w:rsidP="00AE0546">
      <w:pPr>
        <w:suppressAutoHyphens w:val="0"/>
        <w:rPr>
          <w:sz w:val="28"/>
          <w:szCs w:val="28"/>
          <w:lang w:eastAsia="en-US"/>
        </w:rPr>
      </w:pPr>
    </w:p>
    <w:p w:rsidR="00AE0546" w:rsidRPr="00AE0546" w:rsidRDefault="00AE0546" w:rsidP="00AE0546">
      <w:pPr>
        <w:suppressAutoHyphens w:val="0"/>
        <w:rPr>
          <w:sz w:val="28"/>
          <w:szCs w:val="28"/>
          <w:lang w:eastAsia="en-US"/>
        </w:rPr>
      </w:pPr>
    </w:p>
    <w:p w:rsidR="00AE0546" w:rsidRPr="00AE0546" w:rsidRDefault="00AE0546" w:rsidP="00AE0546">
      <w:pPr>
        <w:suppressAutoHyphens w:val="0"/>
        <w:rPr>
          <w:sz w:val="28"/>
          <w:szCs w:val="28"/>
          <w:lang w:eastAsia="en-US"/>
        </w:rPr>
      </w:pPr>
    </w:p>
    <w:p w:rsidR="00AE0546" w:rsidRPr="00AE0546" w:rsidRDefault="00AE0546" w:rsidP="00AE0546">
      <w:pPr>
        <w:suppressAutoHyphens w:val="0"/>
        <w:rPr>
          <w:sz w:val="28"/>
          <w:szCs w:val="28"/>
          <w:lang w:eastAsia="en-US"/>
        </w:rPr>
      </w:pPr>
    </w:p>
    <w:p w:rsidR="00AE0546" w:rsidRPr="00AE0546" w:rsidRDefault="00AE0546" w:rsidP="00AE0546">
      <w:pPr>
        <w:suppressAutoHyphens w:val="0"/>
        <w:rPr>
          <w:sz w:val="28"/>
          <w:szCs w:val="28"/>
          <w:lang w:eastAsia="en-US"/>
        </w:rPr>
      </w:pPr>
    </w:p>
    <w:p w:rsidR="00AE0546" w:rsidRPr="00AE0546" w:rsidRDefault="003530D0" w:rsidP="00AE0546">
      <w:pPr>
        <w:suppressAutoHyphens w:val="0"/>
        <w:jc w:val="center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20</w:t>
      </w:r>
      <w:r w:rsidR="006B7541">
        <w:rPr>
          <w:sz w:val="28"/>
          <w:szCs w:val="28"/>
          <w:lang w:eastAsia="en-US"/>
        </w:rPr>
        <w:t>2</w:t>
      </w:r>
      <w:r w:rsidR="00491100">
        <w:rPr>
          <w:sz w:val="28"/>
          <w:szCs w:val="28"/>
          <w:lang w:eastAsia="en-US"/>
        </w:rPr>
        <w:t>1</w:t>
      </w:r>
      <w:r w:rsidR="006B7541">
        <w:rPr>
          <w:sz w:val="28"/>
          <w:szCs w:val="28"/>
          <w:lang w:eastAsia="en-US"/>
        </w:rPr>
        <w:t xml:space="preserve"> - 202</w:t>
      </w:r>
      <w:r w:rsidR="00491100">
        <w:rPr>
          <w:sz w:val="28"/>
          <w:szCs w:val="28"/>
          <w:lang w:eastAsia="en-US"/>
        </w:rPr>
        <w:t>2</w:t>
      </w:r>
      <w:r w:rsidR="00AE0546" w:rsidRPr="00AE0546">
        <w:rPr>
          <w:sz w:val="28"/>
          <w:szCs w:val="28"/>
          <w:lang w:eastAsia="en-US"/>
        </w:rPr>
        <w:t xml:space="preserve"> учебный год.</w:t>
      </w:r>
    </w:p>
    <w:p w:rsidR="00AE0546" w:rsidRPr="00AE0546" w:rsidRDefault="00AE0546" w:rsidP="00AE0546">
      <w:pPr>
        <w:suppressAutoHyphens w:val="0"/>
        <w:jc w:val="center"/>
        <w:rPr>
          <w:sz w:val="28"/>
          <w:szCs w:val="28"/>
          <w:lang w:eastAsia="en-US"/>
        </w:rPr>
      </w:pPr>
    </w:p>
    <w:p w:rsidR="00901155" w:rsidRDefault="00901155" w:rsidP="00BA04CB">
      <w:pPr>
        <w:rPr>
          <w:b/>
          <w:sz w:val="28"/>
        </w:rPr>
      </w:pPr>
    </w:p>
    <w:p w:rsidR="004656F9" w:rsidRPr="00C271DB" w:rsidRDefault="00C271DB" w:rsidP="00C271DB">
      <w:pPr>
        <w:jc w:val="center"/>
        <w:rPr>
          <w:b/>
          <w:sz w:val="28"/>
        </w:rPr>
      </w:pPr>
      <w:r w:rsidRPr="00C271DB">
        <w:rPr>
          <w:b/>
          <w:sz w:val="28"/>
        </w:rPr>
        <w:t>5 класс</w:t>
      </w:r>
    </w:p>
    <w:p w:rsidR="004656F9" w:rsidRPr="00901155" w:rsidRDefault="004656F9" w:rsidP="00901155">
      <w:pPr>
        <w:pStyle w:val="dash041e0431044b0447043d044b0439"/>
        <w:jc w:val="center"/>
        <w:rPr>
          <w:rStyle w:val="dash041e0431044b0447043d044b0439char1"/>
          <w:b/>
          <w:sz w:val="28"/>
        </w:rPr>
      </w:pPr>
      <w:r w:rsidRPr="00901155">
        <w:rPr>
          <w:rStyle w:val="dash041e0431044b0447043d044b0439char1"/>
          <w:b/>
          <w:sz w:val="28"/>
        </w:rPr>
        <w:t>Результаты освоения учебного предмета</w:t>
      </w:r>
    </w:p>
    <w:p w:rsidR="003530D0" w:rsidRPr="008105E9" w:rsidRDefault="003530D0" w:rsidP="003530D0">
      <w:pPr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 </w:t>
      </w:r>
      <w:r w:rsidRPr="008105E9">
        <w:rPr>
          <w:b/>
          <w:color w:val="000000"/>
          <w:sz w:val="28"/>
          <w:szCs w:val="28"/>
        </w:rPr>
        <w:t>Личностные</w:t>
      </w:r>
    </w:p>
    <w:p w:rsidR="003530D0" w:rsidRDefault="003530D0" w:rsidP="003530D0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•</w:t>
      </w:r>
      <w:r>
        <w:rPr>
          <w:color w:val="000000"/>
          <w:sz w:val="28"/>
          <w:szCs w:val="28"/>
        </w:rPr>
        <w:tab/>
        <w:t>воспитание российской гражданской идентичности;</w:t>
      </w:r>
    </w:p>
    <w:p w:rsidR="003530D0" w:rsidRDefault="003530D0" w:rsidP="003530D0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•</w:t>
      </w:r>
      <w:r>
        <w:rPr>
          <w:color w:val="000000"/>
          <w:sz w:val="28"/>
          <w:szCs w:val="28"/>
        </w:rPr>
        <w:tab/>
        <w:t>формирование ответственного отношения к учению, готовности к саморазвитию, осознанному выбору с учетом познавательных интересов;</w:t>
      </w:r>
    </w:p>
    <w:p w:rsidR="003530D0" w:rsidRDefault="003530D0" w:rsidP="003530D0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•</w:t>
      </w:r>
      <w:r>
        <w:rPr>
          <w:color w:val="000000"/>
          <w:sz w:val="28"/>
          <w:szCs w:val="28"/>
        </w:rPr>
        <w:tab/>
        <w:t>формирование целостного мировоззрения, соответствующего современному уровню развития науки и учитывающего многообразие современного мира;</w:t>
      </w:r>
    </w:p>
    <w:p w:rsidR="003530D0" w:rsidRDefault="003530D0" w:rsidP="003530D0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•</w:t>
      </w:r>
      <w:r>
        <w:rPr>
          <w:color w:val="000000"/>
          <w:sz w:val="28"/>
          <w:szCs w:val="28"/>
        </w:rPr>
        <w:tab/>
        <w:t>формирование ценности здорового и безопасного образа жизни;</w:t>
      </w:r>
    </w:p>
    <w:p w:rsidR="003530D0" w:rsidRDefault="003530D0" w:rsidP="003530D0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•</w:t>
      </w:r>
      <w:r>
        <w:rPr>
          <w:color w:val="000000"/>
          <w:sz w:val="28"/>
          <w:szCs w:val="28"/>
        </w:rPr>
        <w:tab/>
        <w:t>формирование основ экологической культуры;</w:t>
      </w:r>
    </w:p>
    <w:p w:rsidR="003530D0" w:rsidRDefault="003530D0" w:rsidP="003530D0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•</w:t>
      </w:r>
      <w:r>
        <w:rPr>
          <w:color w:val="000000"/>
          <w:sz w:val="28"/>
          <w:szCs w:val="28"/>
        </w:rPr>
        <w:tab/>
        <w:t>уважительное и заботливое отношение к членам своей семьи;</w:t>
      </w:r>
    </w:p>
    <w:p w:rsidR="003530D0" w:rsidRDefault="003530D0" w:rsidP="003530D0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•</w:t>
      </w:r>
      <w:r>
        <w:rPr>
          <w:color w:val="000000"/>
          <w:sz w:val="28"/>
          <w:szCs w:val="28"/>
        </w:rPr>
        <w:tab/>
        <w:t>развитие эстетического сознания через освоение художественного наследия народов мира и России.</w:t>
      </w:r>
    </w:p>
    <w:p w:rsidR="003530D0" w:rsidRDefault="003530D0" w:rsidP="003530D0">
      <w:pPr>
        <w:rPr>
          <w:color w:val="000000"/>
          <w:sz w:val="28"/>
          <w:szCs w:val="28"/>
        </w:rPr>
      </w:pPr>
    </w:p>
    <w:p w:rsidR="003530D0" w:rsidRPr="008105E9" w:rsidRDefault="003530D0" w:rsidP="003530D0">
      <w:pPr>
        <w:rPr>
          <w:b/>
          <w:color w:val="000000"/>
          <w:sz w:val="28"/>
          <w:szCs w:val="28"/>
        </w:rPr>
      </w:pPr>
      <w:r w:rsidRPr="008105E9">
        <w:rPr>
          <w:color w:val="000000"/>
          <w:sz w:val="28"/>
          <w:szCs w:val="28"/>
        </w:rPr>
        <w:t xml:space="preserve">             </w:t>
      </w:r>
      <w:r w:rsidRPr="008105E9">
        <w:rPr>
          <w:b/>
          <w:color w:val="000000"/>
          <w:sz w:val="28"/>
          <w:szCs w:val="28"/>
        </w:rPr>
        <w:t xml:space="preserve"> </w:t>
      </w:r>
      <w:proofErr w:type="spellStart"/>
      <w:r w:rsidRPr="008105E9">
        <w:rPr>
          <w:b/>
          <w:color w:val="000000"/>
          <w:sz w:val="28"/>
          <w:szCs w:val="28"/>
        </w:rPr>
        <w:t>Метапредметные</w:t>
      </w:r>
      <w:proofErr w:type="spellEnd"/>
    </w:p>
    <w:p w:rsidR="003530D0" w:rsidRDefault="003530D0" w:rsidP="003530D0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•</w:t>
      </w:r>
      <w:r>
        <w:rPr>
          <w:color w:val="000000"/>
          <w:sz w:val="28"/>
          <w:szCs w:val="28"/>
        </w:rPr>
        <w:tab/>
        <w:t>умение самостоятельно определять цели своего обучения,</w:t>
      </w:r>
    </w:p>
    <w:p w:rsidR="003530D0" w:rsidRDefault="003530D0" w:rsidP="003530D0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ставить и формулировать для себя новые задачи в учебе и</w:t>
      </w:r>
    </w:p>
    <w:p w:rsidR="003530D0" w:rsidRDefault="003530D0" w:rsidP="003530D0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познавательной   деятельности;</w:t>
      </w:r>
    </w:p>
    <w:p w:rsidR="003530D0" w:rsidRDefault="003530D0" w:rsidP="003530D0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•</w:t>
      </w:r>
      <w:r>
        <w:rPr>
          <w:color w:val="000000"/>
          <w:sz w:val="28"/>
          <w:szCs w:val="28"/>
        </w:rPr>
        <w:tab/>
        <w:t>умение самостоятельно планировать пути достижения целей, осознанно выбирать наиболее эффективные способы решения учебных и познавательных задач;</w:t>
      </w:r>
    </w:p>
    <w:p w:rsidR="003530D0" w:rsidRDefault="003530D0" w:rsidP="003530D0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•</w:t>
      </w:r>
      <w:r>
        <w:rPr>
          <w:color w:val="000000"/>
          <w:sz w:val="28"/>
          <w:szCs w:val="28"/>
        </w:rPr>
        <w:tab/>
        <w:t>умение соотносить свои действия с планируемыми результатами, осуществлять контроль своей деятельности в процессе достижения результата, корректировать свои действия в соответствии с изменяющейся ситуацией;</w:t>
      </w:r>
    </w:p>
    <w:p w:rsidR="003530D0" w:rsidRDefault="003530D0" w:rsidP="003530D0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•</w:t>
      </w:r>
      <w:r>
        <w:rPr>
          <w:color w:val="000000"/>
          <w:sz w:val="28"/>
          <w:szCs w:val="28"/>
        </w:rPr>
        <w:tab/>
        <w:t>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3530D0" w:rsidRDefault="003530D0" w:rsidP="003530D0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•</w:t>
      </w:r>
      <w:r>
        <w:rPr>
          <w:color w:val="000000"/>
          <w:sz w:val="28"/>
          <w:szCs w:val="28"/>
        </w:rPr>
        <w:tab/>
        <w:t>умение определять понятия, создавать обобщения, самостоятельно выбирать основания и критерии для классификации, устанавливать причинно-следственные связи и делать выводы;</w:t>
      </w:r>
    </w:p>
    <w:p w:rsidR="003530D0" w:rsidRDefault="003530D0" w:rsidP="003530D0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•</w:t>
      </w:r>
      <w:r>
        <w:rPr>
          <w:color w:val="000000"/>
          <w:sz w:val="28"/>
          <w:szCs w:val="28"/>
        </w:rPr>
        <w:tab/>
        <w:t>умение создавать, применять и преобразовывать знаки и символы для решения учебных и познавательных задач;</w:t>
      </w:r>
    </w:p>
    <w:p w:rsidR="003530D0" w:rsidRDefault="003530D0" w:rsidP="003530D0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•</w:t>
      </w:r>
      <w:r>
        <w:rPr>
          <w:color w:val="000000"/>
          <w:sz w:val="28"/>
          <w:szCs w:val="28"/>
        </w:rPr>
        <w:tab/>
        <w:t>умение организовывать сотрудничество, работать индивидуально и в группе;</w:t>
      </w:r>
    </w:p>
    <w:p w:rsidR="003530D0" w:rsidRDefault="003530D0" w:rsidP="003530D0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•</w:t>
      </w:r>
      <w:r>
        <w:rPr>
          <w:color w:val="000000"/>
          <w:sz w:val="28"/>
          <w:szCs w:val="28"/>
        </w:rPr>
        <w:tab/>
        <w:t>умение осознанно использовать речевые средства для выражения своих мыслей и потребностей;</w:t>
      </w:r>
    </w:p>
    <w:p w:rsidR="003530D0" w:rsidRDefault="003530D0" w:rsidP="003530D0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•</w:t>
      </w:r>
      <w:r>
        <w:rPr>
          <w:color w:val="000000"/>
          <w:sz w:val="28"/>
          <w:szCs w:val="28"/>
        </w:rPr>
        <w:tab/>
        <w:t>формирование и развитие компетентности в области использования ИКТ;</w:t>
      </w:r>
    </w:p>
    <w:p w:rsidR="003530D0" w:rsidRDefault="003530D0" w:rsidP="003530D0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•</w:t>
      </w:r>
      <w:r>
        <w:rPr>
          <w:color w:val="000000"/>
          <w:sz w:val="28"/>
          <w:szCs w:val="28"/>
        </w:rPr>
        <w:tab/>
        <w:t>формирование и развитие экологического мышления, умение применять его на практике.</w:t>
      </w:r>
    </w:p>
    <w:p w:rsidR="003530D0" w:rsidRDefault="003530D0" w:rsidP="003530D0">
      <w:pPr>
        <w:rPr>
          <w:color w:val="000000"/>
          <w:sz w:val="28"/>
          <w:szCs w:val="28"/>
        </w:rPr>
      </w:pPr>
    </w:p>
    <w:p w:rsidR="003530D0" w:rsidRDefault="003530D0" w:rsidP="003530D0">
      <w:pPr>
        <w:rPr>
          <w:b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</w:t>
      </w:r>
      <w:r>
        <w:rPr>
          <w:b/>
          <w:color w:val="000000"/>
          <w:sz w:val="28"/>
          <w:szCs w:val="28"/>
        </w:rPr>
        <w:t xml:space="preserve">  Предметные</w:t>
      </w:r>
    </w:p>
    <w:p w:rsidR="003530D0" w:rsidRDefault="003530D0" w:rsidP="003530D0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•</w:t>
      </w:r>
      <w:r>
        <w:rPr>
          <w:color w:val="000000"/>
          <w:sz w:val="28"/>
          <w:szCs w:val="28"/>
        </w:rPr>
        <w:tab/>
        <w:t>Формирование представлений о географической науке, ее роли в освоении планеты человеком, о географических знаниях. Как компоненте научной картине мира, их необходимости для решения современных практических задач человечества, в том числе задачи охраны окружающей среды и рационального природопользования;</w:t>
      </w:r>
    </w:p>
    <w:p w:rsidR="003530D0" w:rsidRDefault="003530D0" w:rsidP="003530D0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•</w:t>
      </w:r>
      <w:r>
        <w:rPr>
          <w:color w:val="000000"/>
          <w:sz w:val="28"/>
          <w:szCs w:val="28"/>
        </w:rPr>
        <w:tab/>
        <w:t>Формирование первичных навыков использования территориального подхода как основы географического мышления для осознания своего места в целостном, многообразном и быстро изменяющемся мире и адекватной ориентации в нем;</w:t>
      </w:r>
    </w:p>
    <w:p w:rsidR="003530D0" w:rsidRDefault="003530D0" w:rsidP="003530D0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•</w:t>
      </w:r>
      <w:r>
        <w:rPr>
          <w:color w:val="000000"/>
          <w:sz w:val="28"/>
          <w:szCs w:val="28"/>
        </w:rPr>
        <w:tab/>
        <w:t>Формирование представлений и основополагающих  теоретических знаний о целостности и неоднородности Земли как планеты людей в пространстве и во времени, основных этапах ее географического освоения, особенностях природы, жизни, культуры и хозяйственной деятельности людей, экологических проблемах на разных материках и в отдельных странах;</w:t>
      </w:r>
    </w:p>
    <w:p w:rsidR="003530D0" w:rsidRDefault="003530D0" w:rsidP="003530D0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•</w:t>
      </w:r>
      <w:r>
        <w:rPr>
          <w:color w:val="000000"/>
          <w:sz w:val="28"/>
          <w:szCs w:val="28"/>
        </w:rPr>
        <w:tab/>
        <w:t>Овладение элементарными практическими умениями использования приборов и инструментов для определения количественных и качественных характеристик компонентов географической среды, в том числе ее экологических параметров;</w:t>
      </w:r>
    </w:p>
    <w:p w:rsidR="003530D0" w:rsidRDefault="003530D0" w:rsidP="003530D0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•</w:t>
      </w:r>
      <w:r>
        <w:rPr>
          <w:color w:val="000000"/>
          <w:sz w:val="28"/>
          <w:szCs w:val="28"/>
        </w:rPr>
        <w:tab/>
        <w:t>Овладение основами картографической грамотности и использование географической карты как одного из «языков» международного общения;</w:t>
      </w:r>
    </w:p>
    <w:p w:rsidR="003530D0" w:rsidRDefault="003530D0" w:rsidP="003530D0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•</w:t>
      </w:r>
      <w:r>
        <w:rPr>
          <w:color w:val="000000"/>
          <w:sz w:val="28"/>
          <w:szCs w:val="28"/>
        </w:rPr>
        <w:tab/>
        <w:t>Овладение основными навыками нахождения, использования и презентации географической информации;</w:t>
      </w:r>
    </w:p>
    <w:p w:rsidR="003530D0" w:rsidRDefault="003530D0" w:rsidP="003530D0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•</w:t>
      </w:r>
      <w:r>
        <w:rPr>
          <w:color w:val="000000"/>
          <w:sz w:val="28"/>
          <w:szCs w:val="28"/>
        </w:rPr>
        <w:tab/>
        <w:t>Формирование умений и навыков использования разнообразных географических знаний в повседневной жизни для объяснения и оценки разнообразных явлений и процессов, самостоятельного оценивания уровня безопасности окружающей среды, адаптации к условиям территории проживания, соблюдение мер безопасности в случае  природных стихийных бедствий и техногенных катастроф.</w:t>
      </w:r>
    </w:p>
    <w:p w:rsidR="003530D0" w:rsidRDefault="003530D0" w:rsidP="003530D0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•</w:t>
      </w:r>
      <w:r>
        <w:rPr>
          <w:color w:val="000000"/>
          <w:sz w:val="28"/>
          <w:szCs w:val="28"/>
        </w:rPr>
        <w:tab/>
        <w:t xml:space="preserve"> Формирование представлений об особенностях экологических проблем на различных территориях и акваториях, умений и навыков безопасного и экологически целесообразно</w:t>
      </w:r>
      <w:r w:rsidR="00064C69">
        <w:rPr>
          <w:color w:val="000000"/>
          <w:sz w:val="28"/>
          <w:szCs w:val="28"/>
        </w:rPr>
        <w:t>го поведения в окружающей среде.</w:t>
      </w:r>
    </w:p>
    <w:p w:rsidR="00C271DB" w:rsidRPr="007E083D" w:rsidRDefault="00C271DB" w:rsidP="003D1DF5">
      <w:pPr>
        <w:rPr>
          <w:b/>
          <w:sz w:val="28"/>
          <w:szCs w:val="28"/>
        </w:rPr>
      </w:pPr>
    </w:p>
    <w:p w:rsidR="00B9198B" w:rsidRDefault="00B9198B" w:rsidP="0084724A">
      <w:pPr>
        <w:ind w:firstLine="340"/>
        <w:jc w:val="center"/>
        <w:rPr>
          <w:b/>
          <w:sz w:val="28"/>
          <w:szCs w:val="28"/>
        </w:rPr>
      </w:pPr>
    </w:p>
    <w:p w:rsidR="00B9198B" w:rsidRDefault="00B9198B" w:rsidP="0084724A">
      <w:pPr>
        <w:ind w:firstLine="340"/>
        <w:jc w:val="center"/>
        <w:rPr>
          <w:b/>
          <w:sz w:val="28"/>
          <w:szCs w:val="28"/>
        </w:rPr>
      </w:pPr>
    </w:p>
    <w:p w:rsidR="00B9198B" w:rsidRDefault="00B9198B" w:rsidP="0084724A">
      <w:pPr>
        <w:ind w:firstLine="340"/>
        <w:jc w:val="center"/>
        <w:rPr>
          <w:b/>
          <w:sz w:val="28"/>
          <w:szCs w:val="28"/>
        </w:rPr>
      </w:pPr>
    </w:p>
    <w:p w:rsidR="00B9198B" w:rsidRDefault="00B9198B" w:rsidP="0084724A">
      <w:pPr>
        <w:ind w:firstLine="340"/>
        <w:jc w:val="center"/>
        <w:rPr>
          <w:b/>
          <w:sz w:val="28"/>
          <w:szCs w:val="28"/>
        </w:rPr>
      </w:pPr>
    </w:p>
    <w:p w:rsidR="00B9198B" w:rsidRDefault="00B9198B" w:rsidP="0084724A">
      <w:pPr>
        <w:ind w:firstLine="340"/>
        <w:jc w:val="center"/>
        <w:rPr>
          <w:b/>
          <w:sz w:val="28"/>
          <w:szCs w:val="28"/>
        </w:rPr>
      </w:pPr>
    </w:p>
    <w:p w:rsidR="00B9198B" w:rsidRDefault="00B9198B" w:rsidP="0084724A">
      <w:pPr>
        <w:ind w:firstLine="340"/>
        <w:jc w:val="center"/>
        <w:rPr>
          <w:b/>
          <w:sz w:val="28"/>
          <w:szCs w:val="28"/>
        </w:rPr>
      </w:pPr>
    </w:p>
    <w:p w:rsidR="00B9198B" w:rsidRDefault="00B9198B" w:rsidP="0084724A">
      <w:pPr>
        <w:ind w:firstLine="340"/>
        <w:jc w:val="center"/>
        <w:rPr>
          <w:b/>
          <w:sz w:val="28"/>
          <w:szCs w:val="28"/>
        </w:rPr>
      </w:pPr>
    </w:p>
    <w:p w:rsidR="00B9198B" w:rsidRDefault="00B9198B" w:rsidP="0084724A">
      <w:pPr>
        <w:ind w:firstLine="340"/>
        <w:jc w:val="center"/>
        <w:rPr>
          <w:b/>
          <w:sz w:val="28"/>
          <w:szCs w:val="28"/>
        </w:rPr>
      </w:pPr>
    </w:p>
    <w:p w:rsidR="00B9198B" w:rsidRDefault="00B9198B" w:rsidP="0084724A">
      <w:pPr>
        <w:ind w:firstLine="340"/>
        <w:jc w:val="center"/>
        <w:rPr>
          <w:b/>
          <w:sz w:val="28"/>
          <w:szCs w:val="28"/>
        </w:rPr>
      </w:pPr>
    </w:p>
    <w:p w:rsidR="00B9198B" w:rsidRDefault="00B9198B" w:rsidP="0084724A">
      <w:pPr>
        <w:ind w:firstLine="340"/>
        <w:jc w:val="center"/>
        <w:rPr>
          <w:b/>
          <w:sz w:val="28"/>
          <w:szCs w:val="28"/>
        </w:rPr>
      </w:pPr>
    </w:p>
    <w:p w:rsidR="00B9198B" w:rsidRDefault="00B9198B" w:rsidP="0084724A">
      <w:pPr>
        <w:ind w:firstLine="340"/>
        <w:jc w:val="center"/>
        <w:rPr>
          <w:b/>
          <w:sz w:val="28"/>
          <w:szCs w:val="28"/>
        </w:rPr>
      </w:pPr>
    </w:p>
    <w:p w:rsidR="00B9198B" w:rsidRDefault="00B9198B" w:rsidP="0084724A">
      <w:pPr>
        <w:ind w:firstLine="340"/>
        <w:jc w:val="center"/>
        <w:rPr>
          <w:b/>
          <w:sz w:val="28"/>
          <w:szCs w:val="28"/>
        </w:rPr>
      </w:pPr>
    </w:p>
    <w:p w:rsidR="00B9198B" w:rsidRDefault="00B9198B" w:rsidP="0084724A">
      <w:pPr>
        <w:ind w:firstLine="340"/>
        <w:jc w:val="center"/>
        <w:rPr>
          <w:b/>
          <w:sz w:val="28"/>
          <w:szCs w:val="28"/>
        </w:rPr>
      </w:pPr>
    </w:p>
    <w:p w:rsidR="00B9198B" w:rsidRDefault="00B9198B" w:rsidP="0084724A">
      <w:pPr>
        <w:ind w:firstLine="340"/>
        <w:jc w:val="center"/>
        <w:rPr>
          <w:b/>
          <w:sz w:val="28"/>
          <w:szCs w:val="28"/>
        </w:rPr>
      </w:pPr>
    </w:p>
    <w:p w:rsidR="00B9198B" w:rsidRDefault="00B9198B" w:rsidP="0084724A">
      <w:pPr>
        <w:ind w:firstLine="340"/>
        <w:jc w:val="center"/>
        <w:rPr>
          <w:b/>
          <w:sz w:val="28"/>
          <w:szCs w:val="28"/>
        </w:rPr>
      </w:pPr>
    </w:p>
    <w:p w:rsidR="00B9198B" w:rsidRDefault="00B9198B" w:rsidP="0084724A">
      <w:pPr>
        <w:ind w:firstLine="340"/>
        <w:jc w:val="center"/>
        <w:rPr>
          <w:b/>
          <w:sz w:val="28"/>
          <w:szCs w:val="28"/>
        </w:rPr>
      </w:pPr>
    </w:p>
    <w:p w:rsidR="008105E9" w:rsidRDefault="008105E9" w:rsidP="0084724A">
      <w:pPr>
        <w:ind w:firstLine="340"/>
        <w:jc w:val="center"/>
        <w:rPr>
          <w:b/>
          <w:sz w:val="28"/>
          <w:szCs w:val="28"/>
        </w:rPr>
      </w:pPr>
    </w:p>
    <w:p w:rsidR="00B9198B" w:rsidRDefault="00B9198B" w:rsidP="0084724A">
      <w:pPr>
        <w:ind w:firstLine="340"/>
        <w:jc w:val="center"/>
        <w:rPr>
          <w:b/>
          <w:sz w:val="28"/>
          <w:szCs w:val="28"/>
        </w:rPr>
      </w:pPr>
    </w:p>
    <w:p w:rsidR="00B9198B" w:rsidRDefault="00B9198B" w:rsidP="0084724A">
      <w:pPr>
        <w:ind w:firstLine="340"/>
        <w:jc w:val="center"/>
        <w:rPr>
          <w:b/>
          <w:sz w:val="28"/>
          <w:szCs w:val="28"/>
        </w:rPr>
      </w:pPr>
    </w:p>
    <w:p w:rsidR="004656F9" w:rsidRPr="007E083D" w:rsidRDefault="00493FE2" w:rsidP="0084724A">
      <w:pPr>
        <w:ind w:firstLine="340"/>
        <w:jc w:val="center"/>
        <w:rPr>
          <w:b/>
          <w:sz w:val="28"/>
          <w:szCs w:val="28"/>
        </w:rPr>
      </w:pPr>
      <w:r w:rsidRPr="007E083D">
        <w:rPr>
          <w:b/>
          <w:sz w:val="28"/>
          <w:szCs w:val="28"/>
        </w:rPr>
        <w:lastRenderedPageBreak/>
        <w:t xml:space="preserve">Содержание </w:t>
      </w:r>
      <w:r w:rsidR="007E083D" w:rsidRPr="007E083D">
        <w:rPr>
          <w:b/>
          <w:sz w:val="28"/>
          <w:szCs w:val="28"/>
        </w:rPr>
        <w:t>курса 5 класс</w:t>
      </w:r>
    </w:p>
    <w:p w:rsidR="003D1DF5" w:rsidRPr="007E083D" w:rsidRDefault="003D1DF5" w:rsidP="0084724A">
      <w:pPr>
        <w:ind w:firstLine="340"/>
        <w:jc w:val="center"/>
        <w:rPr>
          <w:b/>
          <w:sz w:val="28"/>
          <w:szCs w:val="28"/>
        </w:rPr>
      </w:pPr>
    </w:p>
    <w:tbl>
      <w:tblPr>
        <w:tblW w:w="1048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132"/>
        <w:gridCol w:w="5350"/>
      </w:tblGrid>
      <w:tr w:rsidR="00493FE2" w:rsidRPr="007E083D" w:rsidTr="00493FE2">
        <w:trPr>
          <w:trHeight w:val="144"/>
        </w:trPr>
        <w:tc>
          <w:tcPr>
            <w:tcW w:w="5132" w:type="dxa"/>
          </w:tcPr>
          <w:p w:rsidR="00493FE2" w:rsidRPr="00B9198B" w:rsidRDefault="00493FE2" w:rsidP="003D1DF5">
            <w:pPr>
              <w:jc w:val="center"/>
              <w:rPr>
                <w:b/>
                <w:sz w:val="32"/>
                <w:szCs w:val="28"/>
              </w:rPr>
            </w:pPr>
            <w:r w:rsidRPr="00B9198B">
              <w:rPr>
                <w:b/>
                <w:noProof/>
                <w:sz w:val="32"/>
                <w:szCs w:val="28"/>
              </w:rPr>
              <w:t>Раздел</w:t>
            </w:r>
            <w:r w:rsidR="007E083D" w:rsidRPr="00B9198B">
              <w:rPr>
                <w:b/>
                <w:noProof/>
                <w:sz w:val="32"/>
                <w:szCs w:val="28"/>
              </w:rPr>
              <w:t>, темы</w:t>
            </w:r>
          </w:p>
        </w:tc>
        <w:tc>
          <w:tcPr>
            <w:tcW w:w="5350" w:type="dxa"/>
          </w:tcPr>
          <w:p w:rsidR="00493FE2" w:rsidRPr="007E083D" w:rsidRDefault="00493FE2" w:rsidP="007E083D">
            <w:pPr>
              <w:jc w:val="center"/>
              <w:rPr>
                <w:sz w:val="28"/>
                <w:szCs w:val="28"/>
              </w:rPr>
            </w:pPr>
            <w:r w:rsidRPr="007E083D">
              <w:rPr>
                <w:b/>
                <w:noProof/>
                <w:sz w:val="28"/>
                <w:szCs w:val="28"/>
              </w:rPr>
              <w:t xml:space="preserve">Виды деятельности </w:t>
            </w:r>
          </w:p>
        </w:tc>
      </w:tr>
      <w:tr w:rsidR="00B9198B" w:rsidRPr="007E083D" w:rsidTr="004F149C">
        <w:trPr>
          <w:trHeight w:val="833"/>
        </w:trPr>
        <w:tc>
          <w:tcPr>
            <w:tcW w:w="5132" w:type="dxa"/>
          </w:tcPr>
          <w:p w:rsidR="00B9198B" w:rsidRPr="004F149C" w:rsidRDefault="00B9198B" w:rsidP="00064C69">
            <w:pPr>
              <w:suppressAutoHyphens w:val="0"/>
              <w:jc w:val="both"/>
              <w:rPr>
                <w:rFonts w:eastAsia="Calibri"/>
                <w:b/>
                <w:i/>
                <w:sz w:val="28"/>
                <w:szCs w:val="28"/>
                <w:lang w:eastAsia="en-US"/>
              </w:rPr>
            </w:pPr>
            <w:r w:rsidRPr="004F149C">
              <w:rPr>
                <w:rFonts w:eastAsia="Calibri"/>
                <w:b/>
                <w:i/>
                <w:sz w:val="28"/>
                <w:szCs w:val="28"/>
                <w:lang w:eastAsia="en-US"/>
              </w:rPr>
              <w:t>Раздел I. Как устроен наш мир (9 ч)</w:t>
            </w:r>
          </w:p>
          <w:p w:rsidR="00B9198B" w:rsidRPr="004F149C" w:rsidRDefault="00B9198B" w:rsidP="00064C69">
            <w:pPr>
              <w:suppressAutoHyphens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4F149C">
              <w:rPr>
                <w:rFonts w:eastAsia="Calibri"/>
                <w:sz w:val="28"/>
                <w:szCs w:val="28"/>
                <w:lang w:eastAsia="en-US"/>
              </w:rPr>
              <w:t>ТЕМА 1. ЗЕМЛЯ ВО ВСЕЛЕННОЙ (5 ч)</w:t>
            </w:r>
          </w:p>
          <w:p w:rsidR="00B9198B" w:rsidRPr="004F149C" w:rsidRDefault="00B9198B" w:rsidP="00064C69">
            <w:pPr>
              <w:suppressAutoHyphens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4F149C">
              <w:rPr>
                <w:rFonts w:eastAsia="Calibri"/>
                <w:bCs/>
                <w:sz w:val="28"/>
                <w:szCs w:val="28"/>
                <w:lang w:eastAsia="en-US"/>
              </w:rPr>
              <w:t xml:space="preserve">Представления об устройстве мира. </w:t>
            </w:r>
            <w:r w:rsidRPr="004F149C">
              <w:rPr>
                <w:rFonts w:eastAsia="Calibri"/>
                <w:sz w:val="28"/>
                <w:szCs w:val="28"/>
                <w:lang w:eastAsia="en-US"/>
              </w:rPr>
              <w:t>Как менялись представления об устройстве мира? Как задолго до первого космич</w:t>
            </w:r>
            <w:r w:rsidRPr="004F149C">
              <w:rPr>
                <w:rFonts w:eastAsia="Calibri"/>
                <w:sz w:val="28"/>
                <w:szCs w:val="28"/>
                <w:lang w:eastAsia="en-US"/>
              </w:rPr>
              <w:t>е</w:t>
            </w:r>
            <w:r w:rsidRPr="004F149C">
              <w:rPr>
                <w:rFonts w:eastAsia="Calibri"/>
                <w:sz w:val="28"/>
                <w:szCs w:val="28"/>
                <w:lang w:eastAsia="en-US"/>
              </w:rPr>
              <w:t>ского полета ученые установили, что Земля вращается вокруг Солнца? Как устроен наш мир?</w:t>
            </w:r>
          </w:p>
          <w:p w:rsidR="00B9198B" w:rsidRPr="004F149C" w:rsidRDefault="00B9198B" w:rsidP="00064C69">
            <w:pPr>
              <w:suppressAutoHyphens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4F149C">
              <w:rPr>
                <w:rFonts w:eastAsia="Calibri"/>
                <w:bCs/>
                <w:sz w:val="28"/>
                <w:szCs w:val="28"/>
                <w:lang w:eastAsia="en-US"/>
              </w:rPr>
              <w:t xml:space="preserve">Звезды и галактики. </w:t>
            </w:r>
            <w:r w:rsidRPr="004F149C">
              <w:rPr>
                <w:rFonts w:eastAsia="Calibri"/>
                <w:sz w:val="28"/>
                <w:szCs w:val="28"/>
                <w:lang w:eastAsia="en-US"/>
              </w:rPr>
              <w:t>Что такое звезда? Как определили расстояние до звезд? Какие бывают звезды? Сколько всего существует звезд?</w:t>
            </w:r>
          </w:p>
          <w:p w:rsidR="00B9198B" w:rsidRPr="004F149C" w:rsidRDefault="00B9198B" w:rsidP="00064C69">
            <w:pPr>
              <w:suppressAutoHyphens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4F149C">
              <w:rPr>
                <w:rFonts w:eastAsia="Calibri"/>
                <w:bCs/>
                <w:sz w:val="28"/>
                <w:szCs w:val="28"/>
                <w:lang w:eastAsia="en-US"/>
              </w:rPr>
              <w:t xml:space="preserve">Солнечная система. </w:t>
            </w:r>
            <w:r w:rsidRPr="004F149C">
              <w:rPr>
                <w:rFonts w:eastAsia="Calibri"/>
                <w:sz w:val="28"/>
                <w:szCs w:val="28"/>
                <w:lang w:eastAsia="en-US"/>
              </w:rPr>
              <w:t>Какие две группы планет выделяют ученые? Стоит ли зе</w:t>
            </w:r>
            <w:r w:rsidRPr="004F149C">
              <w:rPr>
                <w:rFonts w:eastAsia="Calibri"/>
                <w:sz w:val="28"/>
                <w:szCs w:val="28"/>
                <w:lang w:eastAsia="en-US"/>
              </w:rPr>
              <w:t>м</w:t>
            </w:r>
            <w:r w:rsidRPr="004F149C">
              <w:rPr>
                <w:rFonts w:eastAsia="Calibri"/>
                <w:sz w:val="28"/>
                <w:szCs w:val="28"/>
                <w:lang w:eastAsia="en-US"/>
              </w:rPr>
              <w:t>лянам бояться астероидов и комет? Как возникла Солнечная система? Почему Земля - обитаемая планета? Как человек исследует Солнечную систему?</w:t>
            </w:r>
          </w:p>
          <w:p w:rsidR="00B9198B" w:rsidRPr="004F149C" w:rsidRDefault="00B9198B" w:rsidP="00064C69">
            <w:pPr>
              <w:suppressAutoHyphens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4F149C">
              <w:rPr>
                <w:rFonts w:eastAsia="Calibri"/>
                <w:bCs/>
                <w:sz w:val="28"/>
                <w:szCs w:val="28"/>
                <w:lang w:eastAsia="en-US"/>
              </w:rPr>
              <w:t xml:space="preserve">Луна - спутник Земли. </w:t>
            </w:r>
            <w:r w:rsidRPr="004F149C">
              <w:rPr>
                <w:rFonts w:eastAsia="Calibri"/>
                <w:sz w:val="28"/>
                <w:szCs w:val="28"/>
                <w:lang w:eastAsia="en-US"/>
              </w:rPr>
              <w:t>Похожа ли Луна на Землю? Почему вид Луны на небе меняется? Как Луна влияет на Землю?</w:t>
            </w:r>
          </w:p>
          <w:p w:rsidR="00B9198B" w:rsidRPr="004F149C" w:rsidRDefault="00B9198B" w:rsidP="00064C69">
            <w:pPr>
              <w:suppressAutoHyphens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4F149C">
              <w:rPr>
                <w:rFonts w:eastAsia="Calibri"/>
                <w:bCs/>
                <w:sz w:val="28"/>
                <w:szCs w:val="28"/>
                <w:lang w:eastAsia="en-US"/>
              </w:rPr>
              <w:t xml:space="preserve">Земля - планета Солнечной системы. </w:t>
            </w:r>
            <w:r w:rsidRPr="004F149C">
              <w:rPr>
                <w:rFonts w:eastAsia="Calibri"/>
                <w:sz w:val="28"/>
                <w:szCs w:val="28"/>
                <w:lang w:eastAsia="en-US"/>
              </w:rPr>
              <w:t xml:space="preserve">Почему на Земле происходит смена дня и ночи? Как </w:t>
            </w:r>
            <w:proofErr w:type="gramStart"/>
            <w:r w:rsidRPr="004F149C">
              <w:rPr>
                <w:rFonts w:eastAsia="Calibri"/>
                <w:sz w:val="28"/>
                <w:szCs w:val="28"/>
                <w:lang w:eastAsia="en-US"/>
              </w:rPr>
              <w:t>связаны</w:t>
            </w:r>
            <w:proofErr w:type="gramEnd"/>
            <w:r w:rsidRPr="004F149C">
              <w:rPr>
                <w:rFonts w:eastAsia="Calibri"/>
                <w:sz w:val="28"/>
                <w:szCs w:val="28"/>
                <w:lang w:eastAsia="en-US"/>
              </w:rPr>
              <w:t xml:space="preserve"> продолжительность светового дня и смена времен года?</w:t>
            </w:r>
          </w:p>
          <w:p w:rsidR="00B9198B" w:rsidRPr="004F149C" w:rsidRDefault="00B9198B" w:rsidP="00064C69">
            <w:pPr>
              <w:suppressAutoHyphens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4F149C">
              <w:rPr>
                <w:rFonts w:eastAsia="Calibri"/>
                <w:sz w:val="28"/>
                <w:szCs w:val="28"/>
                <w:lang w:eastAsia="en-US"/>
              </w:rPr>
              <w:t>ТЕМА 2. ОБЛИК ЗЕМЛИ (4 ч)</w:t>
            </w:r>
          </w:p>
          <w:p w:rsidR="00B9198B" w:rsidRPr="004F149C" w:rsidRDefault="00B9198B" w:rsidP="00064C69">
            <w:pPr>
              <w:suppressAutoHyphens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4F149C">
              <w:rPr>
                <w:rFonts w:eastAsia="Calibri"/>
                <w:bCs/>
                <w:sz w:val="28"/>
                <w:szCs w:val="28"/>
                <w:lang w:eastAsia="en-US"/>
              </w:rPr>
              <w:t xml:space="preserve">Облик земного шара. </w:t>
            </w:r>
            <w:r w:rsidRPr="004F149C">
              <w:rPr>
                <w:rFonts w:eastAsia="Calibri"/>
                <w:sz w:val="28"/>
                <w:szCs w:val="28"/>
                <w:lang w:eastAsia="en-US"/>
              </w:rPr>
              <w:t xml:space="preserve">Как </w:t>
            </w:r>
            <w:proofErr w:type="gramStart"/>
            <w:r w:rsidRPr="004F149C">
              <w:rPr>
                <w:rFonts w:eastAsia="Calibri"/>
                <w:sz w:val="28"/>
                <w:szCs w:val="28"/>
                <w:lang w:eastAsia="en-US"/>
              </w:rPr>
              <w:t>распределены</w:t>
            </w:r>
            <w:proofErr w:type="gramEnd"/>
            <w:r w:rsidRPr="004F149C">
              <w:rPr>
                <w:rFonts w:eastAsia="Calibri"/>
                <w:sz w:val="28"/>
                <w:szCs w:val="28"/>
                <w:lang w:eastAsia="en-US"/>
              </w:rPr>
              <w:t xml:space="preserve"> по земному шару вода и суша? Сколько на Земле материков и океанов? Чем ос</w:t>
            </w:r>
            <w:r w:rsidRPr="004F149C">
              <w:rPr>
                <w:rFonts w:eastAsia="Calibri"/>
                <w:sz w:val="28"/>
                <w:szCs w:val="28"/>
                <w:lang w:eastAsia="en-US"/>
              </w:rPr>
              <w:t>т</w:t>
            </w:r>
            <w:r w:rsidRPr="004F149C">
              <w:rPr>
                <w:rFonts w:eastAsia="Calibri"/>
                <w:sz w:val="28"/>
                <w:szCs w:val="28"/>
                <w:lang w:eastAsia="en-US"/>
              </w:rPr>
              <w:t>ров отличается от полуострова?</w:t>
            </w:r>
          </w:p>
          <w:p w:rsidR="00B9198B" w:rsidRPr="004F149C" w:rsidRDefault="00B9198B" w:rsidP="00064C69">
            <w:pPr>
              <w:suppressAutoHyphens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4F149C">
              <w:rPr>
                <w:rFonts w:eastAsia="Calibri"/>
                <w:bCs/>
                <w:sz w:val="28"/>
                <w:szCs w:val="28"/>
                <w:lang w:eastAsia="en-US"/>
              </w:rPr>
              <w:t>Форма и размеры Земли. Глобус - м</w:t>
            </w:r>
            <w:r w:rsidRPr="004F149C">
              <w:rPr>
                <w:rFonts w:eastAsia="Calibri"/>
                <w:bCs/>
                <w:sz w:val="28"/>
                <w:szCs w:val="28"/>
                <w:lang w:eastAsia="en-US"/>
              </w:rPr>
              <w:t>о</w:t>
            </w:r>
            <w:r w:rsidRPr="004F149C">
              <w:rPr>
                <w:rFonts w:eastAsia="Calibri"/>
                <w:bCs/>
                <w:sz w:val="28"/>
                <w:szCs w:val="28"/>
                <w:lang w:eastAsia="en-US"/>
              </w:rPr>
              <w:t xml:space="preserve">дель Земли. </w:t>
            </w:r>
            <w:r w:rsidRPr="004F149C">
              <w:rPr>
                <w:rFonts w:eastAsia="Calibri"/>
                <w:sz w:val="28"/>
                <w:szCs w:val="28"/>
                <w:lang w:eastAsia="en-US"/>
              </w:rPr>
              <w:t>Как изменялись предста</w:t>
            </w:r>
            <w:r w:rsidRPr="004F149C">
              <w:rPr>
                <w:rFonts w:eastAsia="Calibri"/>
                <w:sz w:val="28"/>
                <w:szCs w:val="28"/>
                <w:lang w:eastAsia="en-US"/>
              </w:rPr>
              <w:t>в</w:t>
            </w:r>
            <w:r w:rsidRPr="004F149C">
              <w:rPr>
                <w:rFonts w:eastAsia="Calibri"/>
                <w:sz w:val="28"/>
                <w:szCs w:val="28"/>
                <w:lang w:eastAsia="en-US"/>
              </w:rPr>
              <w:t>ления людей о форме Земли? Кто впе</w:t>
            </w:r>
            <w:r w:rsidRPr="004F149C">
              <w:rPr>
                <w:rFonts w:eastAsia="Calibri"/>
                <w:sz w:val="28"/>
                <w:szCs w:val="28"/>
                <w:lang w:eastAsia="en-US"/>
              </w:rPr>
              <w:t>р</w:t>
            </w:r>
            <w:r w:rsidRPr="004F149C">
              <w:rPr>
                <w:rFonts w:eastAsia="Calibri"/>
                <w:sz w:val="28"/>
                <w:szCs w:val="28"/>
                <w:lang w:eastAsia="en-US"/>
              </w:rPr>
              <w:t>вые измерил Землю? Что такое глобус?</w:t>
            </w:r>
          </w:p>
          <w:p w:rsidR="00B9198B" w:rsidRPr="004F149C" w:rsidRDefault="00B9198B" w:rsidP="00064C69">
            <w:pPr>
              <w:suppressAutoHyphens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4F149C">
              <w:rPr>
                <w:rFonts w:eastAsia="Calibri"/>
                <w:bCs/>
                <w:sz w:val="28"/>
                <w:szCs w:val="28"/>
                <w:lang w:eastAsia="en-US"/>
              </w:rPr>
              <w:t xml:space="preserve">Параллели и меридианы. Градусная сеть. </w:t>
            </w:r>
            <w:r w:rsidRPr="004F149C">
              <w:rPr>
                <w:rFonts w:eastAsia="Calibri"/>
                <w:sz w:val="28"/>
                <w:szCs w:val="28"/>
                <w:lang w:eastAsia="en-US"/>
              </w:rPr>
              <w:t>Зачем на глобус нанесены пара</w:t>
            </w:r>
            <w:r w:rsidRPr="004F149C">
              <w:rPr>
                <w:rFonts w:eastAsia="Calibri"/>
                <w:sz w:val="28"/>
                <w:szCs w:val="28"/>
                <w:lang w:eastAsia="en-US"/>
              </w:rPr>
              <w:t>л</w:t>
            </w:r>
            <w:r w:rsidRPr="004F149C">
              <w:rPr>
                <w:rFonts w:eastAsia="Calibri"/>
                <w:sz w:val="28"/>
                <w:szCs w:val="28"/>
                <w:lang w:eastAsia="en-US"/>
              </w:rPr>
              <w:t>лели и меридианы? Чем примечательны некоторые параллели и меридианы Зе</w:t>
            </w:r>
            <w:r w:rsidRPr="004F149C">
              <w:rPr>
                <w:rFonts w:eastAsia="Calibri"/>
                <w:sz w:val="28"/>
                <w:szCs w:val="28"/>
                <w:lang w:eastAsia="en-US"/>
              </w:rPr>
              <w:t>м</w:t>
            </w:r>
            <w:r w:rsidRPr="004F149C">
              <w:rPr>
                <w:rFonts w:eastAsia="Calibri"/>
                <w:sz w:val="28"/>
                <w:szCs w:val="28"/>
                <w:lang w:eastAsia="en-US"/>
              </w:rPr>
              <w:t>ли?</w:t>
            </w:r>
          </w:p>
          <w:p w:rsidR="00B9198B" w:rsidRPr="004F149C" w:rsidRDefault="00B9198B" w:rsidP="004F149C">
            <w:pPr>
              <w:suppressAutoHyphens w:val="0"/>
              <w:jc w:val="both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4F149C">
              <w:rPr>
                <w:rFonts w:eastAsia="Calibri"/>
                <w:sz w:val="28"/>
                <w:szCs w:val="28"/>
                <w:lang w:eastAsia="en-US"/>
              </w:rPr>
              <w:t xml:space="preserve">Урок-практикум. </w:t>
            </w:r>
            <w:r w:rsidRPr="004F149C">
              <w:rPr>
                <w:rFonts w:eastAsia="Calibri"/>
                <w:bCs/>
                <w:sz w:val="28"/>
                <w:szCs w:val="28"/>
                <w:lang w:eastAsia="en-US"/>
              </w:rPr>
              <w:t xml:space="preserve">Глобус как источник географической информации. </w:t>
            </w:r>
            <w:r w:rsidRPr="004F149C">
              <w:rPr>
                <w:rFonts w:eastAsia="Calibri"/>
                <w:sz w:val="28"/>
                <w:szCs w:val="28"/>
                <w:lang w:eastAsia="en-US"/>
              </w:rPr>
              <w:t>Что изо</w:t>
            </w:r>
            <w:r w:rsidRPr="004F149C">
              <w:rPr>
                <w:rFonts w:eastAsia="Calibri"/>
                <w:sz w:val="28"/>
                <w:szCs w:val="28"/>
                <w:lang w:eastAsia="en-US"/>
              </w:rPr>
              <w:t>б</w:t>
            </w:r>
            <w:r w:rsidRPr="004F149C">
              <w:rPr>
                <w:rFonts w:eastAsia="Calibri"/>
                <w:sz w:val="28"/>
                <w:szCs w:val="28"/>
                <w:lang w:eastAsia="en-US"/>
              </w:rPr>
              <w:t xml:space="preserve">ражено на глобусе? Как определить </w:t>
            </w:r>
            <w:proofErr w:type="spellStart"/>
            <w:r w:rsidRPr="004F149C">
              <w:rPr>
                <w:rFonts w:eastAsia="Calibri"/>
                <w:sz w:val="28"/>
                <w:szCs w:val="28"/>
                <w:lang w:eastAsia="en-US"/>
              </w:rPr>
              <w:t>п</w:t>
            </w:r>
            <w:r w:rsidRPr="004F149C">
              <w:rPr>
                <w:rFonts w:eastAsia="Calibri"/>
                <w:sz w:val="28"/>
                <w:szCs w:val="28"/>
                <w:lang w:eastAsia="en-US"/>
              </w:rPr>
              <w:t>о</w:t>
            </w:r>
            <w:r w:rsidRPr="004F149C">
              <w:rPr>
                <w:rFonts w:eastAsia="Calibri"/>
                <w:sz w:val="28"/>
                <w:szCs w:val="28"/>
                <w:lang w:eastAsia="en-US"/>
              </w:rPr>
              <w:lastRenderedPageBreak/>
              <w:t>глобусу</w:t>
            </w:r>
            <w:proofErr w:type="spellEnd"/>
            <w:r w:rsidRPr="004F149C">
              <w:rPr>
                <w:rFonts w:eastAsia="Calibri"/>
                <w:sz w:val="28"/>
                <w:szCs w:val="28"/>
                <w:lang w:eastAsia="en-US"/>
              </w:rPr>
              <w:t xml:space="preserve"> расстояния? Как определить по глобусу направления?</w:t>
            </w:r>
          </w:p>
        </w:tc>
        <w:tc>
          <w:tcPr>
            <w:tcW w:w="5350" w:type="dxa"/>
          </w:tcPr>
          <w:p w:rsidR="00B9198B" w:rsidRPr="00A4540C" w:rsidRDefault="00B9198B" w:rsidP="00A4540C">
            <w:pPr>
              <w:jc w:val="both"/>
              <w:rPr>
                <w:sz w:val="28"/>
                <w:szCs w:val="28"/>
              </w:rPr>
            </w:pPr>
            <w:r w:rsidRPr="00A4540C">
              <w:rPr>
                <w:sz w:val="28"/>
                <w:szCs w:val="28"/>
              </w:rPr>
              <w:lastRenderedPageBreak/>
              <w:t>Работа с источниками информации: таблица, схемы, учебниками, моделью " Солнечная система".</w:t>
            </w:r>
          </w:p>
          <w:p w:rsidR="00B9198B" w:rsidRPr="00A4540C" w:rsidRDefault="00B9198B" w:rsidP="00A4540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Просмотр презентаций (видео),</w:t>
            </w:r>
          </w:p>
          <w:p w:rsidR="00B9198B" w:rsidRPr="00A4540C" w:rsidRDefault="00B9198B" w:rsidP="006350DC">
            <w:pPr>
              <w:jc w:val="both"/>
              <w:rPr>
                <w:sz w:val="28"/>
                <w:szCs w:val="28"/>
              </w:rPr>
            </w:pPr>
            <w:r w:rsidRPr="00A4540C">
              <w:rPr>
                <w:sz w:val="28"/>
                <w:szCs w:val="28"/>
              </w:rPr>
              <w:t>электронного приложения</w:t>
            </w:r>
          </w:p>
          <w:p w:rsidR="00B9198B" w:rsidRPr="00A4540C" w:rsidRDefault="00B9198B" w:rsidP="00A4540C">
            <w:pPr>
              <w:jc w:val="both"/>
              <w:rPr>
                <w:sz w:val="28"/>
                <w:szCs w:val="28"/>
              </w:rPr>
            </w:pPr>
            <w:r w:rsidRPr="00A4540C">
              <w:rPr>
                <w:sz w:val="28"/>
                <w:szCs w:val="28"/>
              </w:rPr>
              <w:t xml:space="preserve">Нахождение </w:t>
            </w:r>
            <w:proofErr w:type="spellStart"/>
            <w:r w:rsidRPr="00A4540C">
              <w:rPr>
                <w:sz w:val="28"/>
                <w:szCs w:val="28"/>
              </w:rPr>
              <w:t>дополнит</w:t>
            </w:r>
            <w:proofErr w:type="gramStart"/>
            <w:r w:rsidRPr="00A4540C">
              <w:rPr>
                <w:sz w:val="28"/>
                <w:szCs w:val="28"/>
              </w:rPr>
              <w:t>.и</w:t>
            </w:r>
            <w:proofErr w:type="gramEnd"/>
            <w:r w:rsidRPr="00A4540C">
              <w:rPr>
                <w:sz w:val="28"/>
                <w:szCs w:val="28"/>
              </w:rPr>
              <w:t>нформации</w:t>
            </w:r>
            <w:proofErr w:type="spellEnd"/>
            <w:r w:rsidRPr="00A4540C">
              <w:rPr>
                <w:sz w:val="28"/>
                <w:szCs w:val="28"/>
              </w:rPr>
              <w:t xml:space="preserve"> о Луне, информации: таблица, схемы, учебниками</w:t>
            </w:r>
            <w:r>
              <w:rPr>
                <w:sz w:val="28"/>
                <w:szCs w:val="28"/>
              </w:rPr>
              <w:t>, моделью " Солнечная система".</w:t>
            </w:r>
          </w:p>
          <w:p w:rsidR="00B9198B" w:rsidRPr="00A4540C" w:rsidRDefault="00B9198B" w:rsidP="00A4540C">
            <w:pPr>
              <w:jc w:val="both"/>
              <w:rPr>
                <w:sz w:val="28"/>
                <w:szCs w:val="28"/>
              </w:rPr>
            </w:pPr>
            <w:r w:rsidRPr="00A4540C">
              <w:rPr>
                <w:sz w:val="28"/>
                <w:szCs w:val="28"/>
              </w:rPr>
              <w:t xml:space="preserve">Наблюдать теллурий или </w:t>
            </w:r>
            <w:proofErr w:type="spellStart"/>
            <w:r w:rsidRPr="00A4540C">
              <w:rPr>
                <w:sz w:val="28"/>
                <w:szCs w:val="28"/>
              </w:rPr>
              <w:t>электрон</w:t>
            </w:r>
            <w:proofErr w:type="gramStart"/>
            <w:r w:rsidRPr="00A4540C">
              <w:rPr>
                <w:sz w:val="28"/>
                <w:szCs w:val="28"/>
              </w:rPr>
              <w:t>.м</w:t>
            </w:r>
            <w:proofErr w:type="gramEnd"/>
            <w:r w:rsidRPr="00A4540C">
              <w:rPr>
                <w:sz w:val="28"/>
                <w:szCs w:val="28"/>
              </w:rPr>
              <w:t>одель</w:t>
            </w:r>
            <w:proofErr w:type="spellEnd"/>
            <w:r w:rsidRPr="00A4540C">
              <w:rPr>
                <w:sz w:val="28"/>
                <w:szCs w:val="28"/>
              </w:rPr>
              <w:t xml:space="preserve"> движений Земли. Работа с картами, схемами.</w:t>
            </w:r>
          </w:p>
          <w:p w:rsidR="00B9198B" w:rsidRPr="00A4540C" w:rsidRDefault="00B9198B" w:rsidP="00A4540C">
            <w:pPr>
              <w:jc w:val="both"/>
              <w:rPr>
                <w:sz w:val="28"/>
                <w:szCs w:val="28"/>
              </w:rPr>
            </w:pPr>
            <w:r w:rsidRPr="00A4540C">
              <w:rPr>
                <w:sz w:val="28"/>
                <w:szCs w:val="28"/>
              </w:rPr>
              <w:t xml:space="preserve">Работа с картами (нахождение океанов, материков, островов, полуостровов, архипелагов). Формулировка  значений ключевых слов </w:t>
            </w:r>
          </w:p>
          <w:p w:rsidR="00B9198B" w:rsidRPr="00A4540C" w:rsidRDefault="00B9198B" w:rsidP="00A4540C">
            <w:pPr>
              <w:jc w:val="both"/>
              <w:rPr>
                <w:sz w:val="28"/>
                <w:szCs w:val="28"/>
              </w:rPr>
            </w:pPr>
            <w:r w:rsidRPr="00A4540C">
              <w:rPr>
                <w:sz w:val="28"/>
                <w:szCs w:val="28"/>
              </w:rPr>
              <w:t xml:space="preserve">Беседа с использованием </w:t>
            </w:r>
            <w:proofErr w:type="gramStart"/>
            <w:r w:rsidRPr="00A4540C">
              <w:rPr>
                <w:sz w:val="28"/>
                <w:szCs w:val="28"/>
              </w:rPr>
              <w:t>различных</w:t>
            </w:r>
            <w:proofErr w:type="gramEnd"/>
          </w:p>
          <w:p w:rsidR="00B9198B" w:rsidRPr="00A4540C" w:rsidRDefault="00B9198B" w:rsidP="00A4540C">
            <w:pPr>
              <w:jc w:val="both"/>
              <w:rPr>
                <w:sz w:val="28"/>
                <w:szCs w:val="28"/>
              </w:rPr>
            </w:pPr>
            <w:r w:rsidRPr="00A4540C">
              <w:rPr>
                <w:sz w:val="28"/>
                <w:szCs w:val="28"/>
              </w:rPr>
              <w:t>источников информации: учебника, электронного приложения,</w:t>
            </w:r>
          </w:p>
          <w:p w:rsidR="00B9198B" w:rsidRPr="00A4540C" w:rsidRDefault="00B9198B" w:rsidP="00A4540C">
            <w:pPr>
              <w:jc w:val="both"/>
              <w:rPr>
                <w:sz w:val="28"/>
                <w:szCs w:val="28"/>
              </w:rPr>
            </w:pPr>
            <w:r w:rsidRPr="00A4540C">
              <w:rPr>
                <w:sz w:val="28"/>
                <w:szCs w:val="28"/>
              </w:rPr>
              <w:t xml:space="preserve">атласа. Знакомство с моделью </w:t>
            </w:r>
            <w:proofErr w:type="gramStart"/>
            <w:r w:rsidRPr="00A4540C">
              <w:rPr>
                <w:sz w:val="28"/>
                <w:szCs w:val="28"/>
              </w:rPr>
              <w:t>Земли-глобусом</w:t>
            </w:r>
            <w:proofErr w:type="gramEnd"/>
            <w:r w:rsidRPr="00A4540C">
              <w:rPr>
                <w:sz w:val="28"/>
                <w:szCs w:val="28"/>
              </w:rPr>
              <w:t>.</w:t>
            </w:r>
          </w:p>
          <w:p w:rsidR="00B9198B" w:rsidRPr="00A4540C" w:rsidRDefault="00B9198B" w:rsidP="00A4540C">
            <w:pPr>
              <w:jc w:val="both"/>
              <w:rPr>
                <w:sz w:val="28"/>
                <w:szCs w:val="28"/>
              </w:rPr>
            </w:pPr>
            <w:r w:rsidRPr="00A4540C">
              <w:rPr>
                <w:sz w:val="28"/>
                <w:szCs w:val="28"/>
              </w:rPr>
              <w:t>Определение расстояний и направлений по глобусу. Находить и называть сходства и различия элементов градусной сети на глобусе и карте.</w:t>
            </w:r>
          </w:p>
          <w:p w:rsidR="00B9198B" w:rsidRPr="00A4540C" w:rsidRDefault="00B9198B" w:rsidP="00A4540C">
            <w:pPr>
              <w:jc w:val="both"/>
              <w:rPr>
                <w:sz w:val="28"/>
                <w:szCs w:val="28"/>
              </w:rPr>
            </w:pPr>
            <w:r w:rsidRPr="00A4540C">
              <w:rPr>
                <w:sz w:val="28"/>
                <w:szCs w:val="28"/>
              </w:rPr>
              <w:t>Выявлять на глобусе и карте элементы градусной сетки.</w:t>
            </w:r>
          </w:p>
          <w:p w:rsidR="00B9198B" w:rsidRPr="00A6528D" w:rsidRDefault="00B9198B" w:rsidP="00B9198B">
            <w:pPr>
              <w:tabs>
                <w:tab w:val="left" w:pos="5655"/>
              </w:tabs>
              <w:rPr>
                <w:sz w:val="28"/>
                <w:szCs w:val="28"/>
              </w:rPr>
            </w:pPr>
            <w:r w:rsidRPr="00A4540C">
              <w:rPr>
                <w:sz w:val="28"/>
                <w:szCs w:val="28"/>
              </w:rPr>
              <w:t>Определение расстояний и направлений по глобусу. Выполнение практических задач.</w:t>
            </w:r>
            <w:r>
              <w:rPr>
                <w:sz w:val="28"/>
                <w:szCs w:val="28"/>
              </w:rPr>
              <w:t xml:space="preserve"> </w:t>
            </w:r>
            <w:r w:rsidRPr="00A6528D">
              <w:rPr>
                <w:sz w:val="28"/>
                <w:szCs w:val="28"/>
              </w:rPr>
              <w:t>Выявлять на глобусе и карте элементы градусной сетки.</w:t>
            </w:r>
          </w:p>
          <w:p w:rsidR="00B9198B" w:rsidRPr="007E083D" w:rsidRDefault="00B9198B" w:rsidP="00B9198B">
            <w:pPr>
              <w:rPr>
                <w:b/>
                <w:noProof/>
                <w:sz w:val="28"/>
                <w:szCs w:val="28"/>
              </w:rPr>
            </w:pPr>
            <w:r w:rsidRPr="00A6528D">
              <w:rPr>
                <w:sz w:val="28"/>
                <w:szCs w:val="28"/>
              </w:rPr>
              <w:t>Определение расстояний и направлений по глобусу. Выполнение практических задач</w:t>
            </w:r>
          </w:p>
        </w:tc>
      </w:tr>
      <w:tr w:rsidR="004F149C" w:rsidRPr="004F149C" w:rsidTr="004F149C">
        <w:trPr>
          <w:trHeight w:val="833"/>
        </w:trPr>
        <w:tc>
          <w:tcPr>
            <w:tcW w:w="5132" w:type="dxa"/>
          </w:tcPr>
          <w:p w:rsidR="004F149C" w:rsidRPr="004F149C" w:rsidRDefault="004F149C" w:rsidP="00064C69">
            <w:pPr>
              <w:suppressAutoHyphens w:val="0"/>
              <w:jc w:val="both"/>
              <w:rPr>
                <w:rFonts w:eastAsia="Calibri"/>
                <w:b/>
                <w:i/>
                <w:sz w:val="28"/>
                <w:szCs w:val="28"/>
                <w:lang w:eastAsia="en-US"/>
              </w:rPr>
            </w:pPr>
            <w:r w:rsidRPr="004F149C">
              <w:rPr>
                <w:rFonts w:eastAsia="Calibri"/>
                <w:b/>
                <w:i/>
                <w:sz w:val="28"/>
                <w:szCs w:val="28"/>
                <w:lang w:eastAsia="en-US"/>
              </w:rPr>
              <w:lastRenderedPageBreak/>
              <w:t>Раздел II. Развитие географических знаний о земной поверхности (8 ч)</w:t>
            </w:r>
          </w:p>
          <w:p w:rsidR="004F149C" w:rsidRPr="004F149C" w:rsidRDefault="004F149C" w:rsidP="00064C69">
            <w:pPr>
              <w:suppressAutoHyphens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4F149C">
              <w:rPr>
                <w:rFonts w:eastAsia="Calibri"/>
                <w:sz w:val="28"/>
                <w:szCs w:val="28"/>
                <w:lang w:eastAsia="en-US"/>
              </w:rPr>
              <w:t>ТЕМА 3. ИЗОБРАЖЕНИЕ ЗЕМЛИ (2 ч)</w:t>
            </w:r>
          </w:p>
          <w:p w:rsidR="004F149C" w:rsidRPr="004F149C" w:rsidRDefault="004F149C" w:rsidP="00064C69">
            <w:pPr>
              <w:suppressAutoHyphens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4F149C">
              <w:rPr>
                <w:rFonts w:eastAsia="Calibri"/>
                <w:bCs/>
                <w:sz w:val="28"/>
                <w:szCs w:val="28"/>
                <w:lang w:eastAsia="en-US"/>
              </w:rPr>
              <w:t>Способы изображения земной повер</w:t>
            </w:r>
            <w:r w:rsidRPr="004F149C">
              <w:rPr>
                <w:rFonts w:eastAsia="Calibri"/>
                <w:bCs/>
                <w:sz w:val="28"/>
                <w:szCs w:val="28"/>
                <w:lang w:eastAsia="en-US"/>
              </w:rPr>
              <w:t>х</w:t>
            </w:r>
            <w:r w:rsidRPr="004F149C">
              <w:rPr>
                <w:rFonts w:eastAsia="Calibri"/>
                <w:bCs/>
                <w:sz w:val="28"/>
                <w:szCs w:val="28"/>
                <w:lang w:eastAsia="en-US"/>
              </w:rPr>
              <w:t xml:space="preserve">ности. </w:t>
            </w:r>
            <w:r w:rsidRPr="004F149C">
              <w:rPr>
                <w:rFonts w:eastAsia="Calibri"/>
                <w:sz w:val="28"/>
                <w:szCs w:val="28"/>
                <w:lang w:eastAsia="en-US"/>
              </w:rPr>
              <w:t>Как показать на листе бумаги большие участки земной поверхности?</w:t>
            </w:r>
          </w:p>
          <w:p w:rsidR="004F149C" w:rsidRPr="004F149C" w:rsidRDefault="004F149C" w:rsidP="00064C69">
            <w:pPr>
              <w:suppressAutoHyphens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4F149C">
              <w:rPr>
                <w:rFonts w:eastAsia="Calibri"/>
                <w:bCs/>
                <w:sz w:val="28"/>
                <w:szCs w:val="28"/>
                <w:lang w:eastAsia="en-US"/>
              </w:rPr>
              <w:t xml:space="preserve">История географической карты. </w:t>
            </w:r>
            <w:r w:rsidRPr="004F149C">
              <w:rPr>
                <w:rFonts w:eastAsia="Calibri"/>
                <w:sz w:val="28"/>
                <w:szCs w:val="28"/>
                <w:lang w:eastAsia="en-US"/>
              </w:rPr>
              <w:t>Как п</w:t>
            </w:r>
            <w:r w:rsidRPr="004F149C">
              <w:rPr>
                <w:rFonts w:eastAsia="Calibri"/>
                <w:sz w:val="28"/>
                <w:szCs w:val="28"/>
                <w:lang w:eastAsia="en-US"/>
              </w:rPr>
              <w:t>о</w:t>
            </w:r>
            <w:r w:rsidRPr="004F149C">
              <w:rPr>
                <w:rFonts w:eastAsia="Calibri"/>
                <w:sz w:val="28"/>
                <w:szCs w:val="28"/>
                <w:lang w:eastAsia="en-US"/>
              </w:rPr>
              <w:t>явились и какими были первые карты? Как изменялись карты на протяжении истории человечества? Как делают ка</w:t>
            </w:r>
            <w:r w:rsidRPr="004F149C">
              <w:rPr>
                <w:rFonts w:eastAsia="Calibri"/>
                <w:sz w:val="28"/>
                <w:szCs w:val="28"/>
                <w:lang w:eastAsia="en-US"/>
              </w:rPr>
              <w:t>р</w:t>
            </w:r>
            <w:r>
              <w:rPr>
                <w:rFonts w:eastAsia="Calibri"/>
                <w:sz w:val="28"/>
                <w:szCs w:val="28"/>
                <w:lang w:eastAsia="en-US"/>
              </w:rPr>
              <w:t>ты на компьютере?</w:t>
            </w:r>
          </w:p>
          <w:p w:rsidR="004F149C" w:rsidRPr="004F149C" w:rsidRDefault="004F149C" w:rsidP="00A4540C">
            <w:pPr>
              <w:suppressAutoHyphens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4F149C">
              <w:rPr>
                <w:rFonts w:eastAsia="Calibri"/>
                <w:sz w:val="28"/>
                <w:szCs w:val="28"/>
                <w:lang w:eastAsia="en-US"/>
              </w:rPr>
              <w:t>ТЕМА 4. ИСТОРИЯ ОТКРЫТИЯ И ОСВОЕНИЯ ЗЕМЛИ (6 ч)</w:t>
            </w:r>
          </w:p>
          <w:p w:rsidR="004F149C" w:rsidRPr="004F149C" w:rsidRDefault="004F149C" w:rsidP="00A4540C">
            <w:pPr>
              <w:suppressAutoHyphens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4F149C">
              <w:rPr>
                <w:rFonts w:eastAsia="Calibri"/>
                <w:bCs/>
                <w:sz w:val="28"/>
                <w:szCs w:val="28"/>
                <w:lang w:eastAsia="en-US"/>
              </w:rPr>
              <w:t xml:space="preserve">Географические открытия древности. </w:t>
            </w:r>
            <w:r w:rsidRPr="004F149C">
              <w:rPr>
                <w:rFonts w:eastAsia="Calibri"/>
                <w:sz w:val="28"/>
                <w:szCs w:val="28"/>
                <w:lang w:eastAsia="en-US"/>
              </w:rPr>
              <w:t>Какие географические представления были у древних народов? Куда путеш</w:t>
            </w:r>
            <w:r w:rsidRPr="004F149C">
              <w:rPr>
                <w:rFonts w:eastAsia="Calibri"/>
                <w:sz w:val="28"/>
                <w:szCs w:val="28"/>
                <w:lang w:eastAsia="en-US"/>
              </w:rPr>
              <w:t>е</w:t>
            </w:r>
            <w:r w:rsidRPr="004F149C">
              <w:rPr>
                <w:rFonts w:eastAsia="Calibri"/>
                <w:sz w:val="28"/>
                <w:szCs w:val="28"/>
                <w:lang w:eastAsia="en-US"/>
              </w:rPr>
              <w:t>ствовали древние народы? Как звали самых</w:t>
            </w:r>
            <w:r w:rsidR="0039416A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 w:rsidRPr="004F149C">
              <w:rPr>
                <w:rFonts w:eastAsia="Calibri"/>
                <w:sz w:val="28"/>
                <w:szCs w:val="28"/>
                <w:lang w:eastAsia="en-US"/>
              </w:rPr>
              <w:t>известных</w:t>
            </w:r>
            <w:r w:rsidR="0039416A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 w:rsidRPr="004F149C">
              <w:rPr>
                <w:rFonts w:eastAsia="Calibri"/>
                <w:sz w:val="28"/>
                <w:szCs w:val="28"/>
                <w:lang w:eastAsia="en-US"/>
              </w:rPr>
              <w:t>географов древности?</w:t>
            </w:r>
          </w:p>
          <w:p w:rsidR="004F149C" w:rsidRPr="004F149C" w:rsidRDefault="004F149C" w:rsidP="00A4540C">
            <w:pPr>
              <w:suppressAutoHyphens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4F149C">
              <w:rPr>
                <w:rFonts w:eastAsia="Calibri"/>
                <w:bCs/>
                <w:sz w:val="28"/>
                <w:szCs w:val="28"/>
                <w:lang w:eastAsia="en-US"/>
              </w:rPr>
              <w:t>Географические открытия Средневек</w:t>
            </w:r>
            <w:r w:rsidRPr="004F149C">
              <w:rPr>
                <w:rFonts w:eastAsia="Calibri"/>
                <w:bCs/>
                <w:sz w:val="28"/>
                <w:szCs w:val="28"/>
                <w:lang w:eastAsia="en-US"/>
              </w:rPr>
              <w:t>о</w:t>
            </w:r>
            <w:r w:rsidRPr="004F149C">
              <w:rPr>
                <w:rFonts w:eastAsia="Calibri"/>
                <w:bCs/>
                <w:sz w:val="28"/>
                <w:szCs w:val="28"/>
                <w:lang w:eastAsia="en-US"/>
              </w:rPr>
              <w:t xml:space="preserve">вья. </w:t>
            </w:r>
            <w:r w:rsidRPr="004F149C">
              <w:rPr>
                <w:rFonts w:eastAsia="Calibri"/>
                <w:sz w:val="28"/>
                <w:szCs w:val="28"/>
                <w:lang w:eastAsia="en-US"/>
              </w:rPr>
              <w:t>Как дошли до нас сведения о пе</w:t>
            </w:r>
            <w:r w:rsidRPr="004F149C">
              <w:rPr>
                <w:rFonts w:eastAsia="Calibri"/>
                <w:sz w:val="28"/>
                <w:szCs w:val="28"/>
                <w:lang w:eastAsia="en-US"/>
              </w:rPr>
              <w:t>р</w:t>
            </w:r>
            <w:r w:rsidRPr="004F149C">
              <w:rPr>
                <w:rFonts w:eastAsia="Calibri"/>
                <w:sz w:val="28"/>
                <w:szCs w:val="28"/>
                <w:lang w:eastAsia="en-US"/>
              </w:rPr>
              <w:t>вых путешествиях? Кто из европейцев составил первое описание Востока?</w:t>
            </w:r>
          </w:p>
          <w:p w:rsidR="004F149C" w:rsidRPr="004F149C" w:rsidRDefault="004F149C" w:rsidP="00A4540C">
            <w:pPr>
              <w:suppressAutoHyphens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4F149C">
              <w:rPr>
                <w:rFonts w:eastAsia="Calibri"/>
                <w:bCs/>
                <w:sz w:val="28"/>
                <w:szCs w:val="28"/>
                <w:lang w:eastAsia="en-US"/>
              </w:rPr>
              <w:t xml:space="preserve">Великие географические открытия. </w:t>
            </w:r>
            <w:r w:rsidRPr="004F149C">
              <w:rPr>
                <w:rFonts w:eastAsia="Calibri"/>
                <w:sz w:val="28"/>
                <w:szCs w:val="28"/>
                <w:lang w:eastAsia="en-US"/>
              </w:rPr>
              <w:t>П</w:t>
            </w:r>
            <w:r w:rsidRPr="004F149C">
              <w:rPr>
                <w:rFonts w:eastAsia="Calibri"/>
                <w:sz w:val="28"/>
                <w:szCs w:val="28"/>
                <w:lang w:eastAsia="en-US"/>
              </w:rPr>
              <w:t>о</w:t>
            </w:r>
            <w:r w:rsidRPr="004F149C">
              <w:rPr>
                <w:rFonts w:eastAsia="Calibri"/>
                <w:sz w:val="28"/>
                <w:szCs w:val="28"/>
                <w:lang w:eastAsia="en-US"/>
              </w:rPr>
              <w:t>чему наступила эпоха Великих геогр</w:t>
            </w:r>
            <w:r w:rsidRPr="004F149C">
              <w:rPr>
                <w:rFonts w:eastAsia="Calibri"/>
                <w:sz w:val="28"/>
                <w:szCs w:val="28"/>
                <w:lang w:eastAsia="en-US"/>
              </w:rPr>
              <w:t>а</w:t>
            </w:r>
            <w:r w:rsidRPr="004F149C">
              <w:rPr>
                <w:rFonts w:eastAsia="Calibri"/>
                <w:sz w:val="28"/>
                <w:szCs w:val="28"/>
                <w:lang w:eastAsia="en-US"/>
              </w:rPr>
              <w:t>фических открытий? Как был открыт путь в Индию? Как вновь была открыта Америка? Кто первым обогнул земной шар?</w:t>
            </w:r>
          </w:p>
          <w:p w:rsidR="004F149C" w:rsidRPr="004F149C" w:rsidRDefault="004F149C" w:rsidP="00A4540C">
            <w:pPr>
              <w:suppressAutoHyphens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4F149C">
              <w:rPr>
                <w:rFonts w:eastAsia="Calibri"/>
                <w:bCs/>
                <w:sz w:val="28"/>
                <w:szCs w:val="28"/>
                <w:lang w:eastAsia="en-US"/>
              </w:rPr>
              <w:t xml:space="preserve">В поисках Южной Земли. </w:t>
            </w:r>
            <w:r w:rsidRPr="004F149C">
              <w:rPr>
                <w:rFonts w:eastAsia="Calibri"/>
                <w:sz w:val="28"/>
                <w:szCs w:val="28"/>
                <w:lang w:eastAsia="en-US"/>
              </w:rPr>
              <w:t>Как была о</w:t>
            </w:r>
            <w:r w:rsidRPr="004F149C">
              <w:rPr>
                <w:rFonts w:eastAsia="Calibri"/>
                <w:sz w:val="28"/>
                <w:szCs w:val="28"/>
                <w:lang w:eastAsia="en-US"/>
              </w:rPr>
              <w:t>т</w:t>
            </w:r>
            <w:r w:rsidRPr="004F149C">
              <w:rPr>
                <w:rFonts w:eastAsia="Calibri"/>
                <w:sz w:val="28"/>
                <w:szCs w:val="28"/>
                <w:lang w:eastAsia="en-US"/>
              </w:rPr>
              <w:t xml:space="preserve">крыта Австралия? Как была открыта Антарктида </w:t>
            </w:r>
            <w:proofErr w:type="gramStart"/>
            <w:r w:rsidRPr="004F149C">
              <w:rPr>
                <w:rFonts w:eastAsia="Calibri"/>
                <w:sz w:val="28"/>
                <w:szCs w:val="28"/>
                <w:lang w:eastAsia="en-US"/>
              </w:rPr>
              <w:t>и достигнут</w:t>
            </w:r>
            <w:proofErr w:type="gramEnd"/>
            <w:r w:rsidRPr="004F149C">
              <w:rPr>
                <w:rFonts w:eastAsia="Calibri"/>
                <w:sz w:val="28"/>
                <w:szCs w:val="28"/>
                <w:lang w:eastAsia="en-US"/>
              </w:rPr>
              <w:t xml:space="preserve"> Южный полюс? Как начиналось изучение арктических широт?</w:t>
            </w:r>
          </w:p>
          <w:p w:rsidR="004F149C" w:rsidRPr="004F149C" w:rsidRDefault="004F149C" w:rsidP="00A4540C">
            <w:pPr>
              <w:suppressAutoHyphens w:val="0"/>
              <w:jc w:val="both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4F149C">
              <w:rPr>
                <w:rFonts w:eastAsia="Calibri"/>
                <w:bCs/>
                <w:sz w:val="28"/>
                <w:szCs w:val="28"/>
                <w:lang w:eastAsia="en-US"/>
              </w:rPr>
              <w:t>Исследования Океана и внутренних ч</w:t>
            </w:r>
            <w:r w:rsidRPr="004F149C">
              <w:rPr>
                <w:rFonts w:eastAsia="Calibri"/>
                <w:bCs/>
                <w:sz w:val="28"/>
                <w:szCs w:val="28"/>
                <w:lang w:eastAsia="en-US"/>
              </w:rPr>
              <w:t>а</w:t>
            </w:r>
            <w:r w:rsidRPr="004F149C">
              <w:rPr>
                <w:rFonts w:eastAsia="Calibri"/>
                <w:bCs/>
                <w:sz w:val="28"/>
                <w:szCs w:val="28"/>
                <w:lang w:eastAsia="en-US"/>
              </w:rPr>
              <w:t>стей материков.</w:t>
            </w:r>
          </w:p>
          <w:p w:rsidR="004F149C" w:rsidRPr="004F149C" w:rsidRDefault="004F149C" w:rsidP="00A4540C">
            <w:pPr>
              <w:suppressAutoHyphens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4F149C">
              <w:rPr>
                <w:rFonts w:eastAsia="Calibri"/>
                <w:sz w:val="28"/>
                <w:szCs w:val="28"/>
                <w:lang w:eastAsia="en-US"/>
              </w:rPr>
              <w:t>Как были открыты северные территории самого крупного материка Земли? Кто исследовал внутренние пространства других материков? Как люди стали из</w:t>
            </w:r>
            <w:r w:rsidRPr="004F149C">
              <w:rPr>
                <w:rFonts w:eastAsia="Calibri"/>
                <w:sz w:val="28"/>
                <w:szCs w:val="28"/>
                <w:lang w:eastAsia="en-US"/>
              </w:rPr>
              <w:t>у</w:t>
            </w:r>
            <w:r w:rsidRPr="004F149C">
              <w:rPr>
                <w:rFonts w:eastAsia="Calibri"/>
                <w:sz w:val="28"/>
                <w:szCs w:val="28"/>
                <w:lang w:eastAsia="en-US"/>
              </w:rPr>
              <w:t>чать глубины Мирового океана?</w:t>
            </w:r>
          </w:p>
          <w:p w:rsidR="004F149C" w:rsidRPr="004F149C" w:rsidRDefault="004F149C" w:rsidP="004F149C">
            <w:pPr>
              <w:suppressAutoHyphens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4F149C">
              <w:rPr>
                <w:rFonts w:eastAsia="Calibri"/>
                <w:sz w:val="28"/>
                <w:szCs w:val="28"/>
                <w:lang w:eastAsia="en-US"/>
              </w:rPr>
              <w:t xml:space="preserve">Урок-практикум. </w:t>
            </w:r>
            <w:r w:rsidRPr="004F149C">
              <w:rPr>
                <w:rFonts w:eastAsia="Calibri"/>
                <w:bCs/>
                <w:sz w:val="28"/>
                <w:szCs w:val="28"/>
                <w:lang w:eastAsia="en-US"/>
              </w:rPr>
              <w:t>Записки путешестве</w:t>
            </w:r>
            <w:r w:rsidRPr="004F149C">
              <w:rPr>
                <w:rFonts w:eastAsia="Calibri"/>
                <w:bCs/>
                <w:sz w:val="28"/>
                <w:szCs w:val="28"/>
                <w:lang w:eastAsia="en-US"/>
              </w:rPr>
              <w:t>н</w:t>
            </w:r>
            <w:r w:rsidRPr="004F149C">
              <w:rPr>
                <w:rFonts w:eastAsia="Calibri"/>
                <w:bCs/>
                <w:sz w:val="28"/>
                <w:szCs w:val="28"/>
                <w:lang w:eastAsia="en-US"/>
              </w:rPr>
              <w:t>ников и литературные произведения - источники географической информа</w:t>
            </w:r>
            <w:r>
              <w:rPr>
                <w:rFonts w:eastAsia="Calibri"/>
                <w:sz w:val="28"/>
                <w:szCs w:val="28"/>
                <w:lang w:eastAsia="en-US"/>
              </w:rPr>
              <w:t>ции.</w:t>
            </w:r>
          </w:p>
        </w:tc>
        <w:tc>
          <w:tcPr>
            <w:tcW w:w="5350" w:type="dxa"/>
          </w:tcPr>
          <w:p w:rsidR="004F149C" w:rsidRPr="008A2A9B" w:rsidRDefault="004F149C" w:rsidP="004F149C">
            <w:pPr>
              <w:ind w:left="-108"/>
              <w:rPr>
                <w:sz w:val="28"/>
                <w:szCs w:val="28"/>
              </w:rPr>
            </w:pPr>
            <w:r w:rsidRPr="008A2A9B">
              <w:rPr>
                <w:sz w:val="28"/>
                <w:szCs w:val="28"/>
              </w:rPr>
              <w:t xml:space="preserve">Знакомство с различными источниками </w:t>
            </w:r>
            <w:proofErr w:type="gramStart"/>
            <w:r w:rsidRPr="008A2A9B">
              <w:rPr>
                <w:sz w:val="28"/>
                <w:szCs w:val="28"/>
              </w:rPr>
              <w:t>информации-планами</w:t>
            </w:r>
            <w:proofErr w:type="gramEnd"/>
            <w:r w:rsidRPr="008A2A9B">
              <w:rPr>
                <w:sz w:val="28"/>
                <w:szCs w:val="28"/>
              </w:rPr>
              <w:t xml:space="preserve">  местности, аэрофотоснимками, космическими снимками.</w:t>
            </w:r>
          </w:p>
          <w:p w:rsidR="004F149C" w:rsidRPr="008A2A9B" w:rsidRDefault="004F149C" w:rsidP="004F149C">
            <w:pPr>
              <w:ind w:left="-108"/>
              <w:rPr>
                <w:sz w:val="28"/>
                <w:szCs w:val="28"/>
              </w:rPr>
            </w:pPr>
            <w:r w:rsidRPr="008A2A9B">
              <w:rPr>
                <w:sz w:val="28"/>
                <w:szCs w:val="28"/>
              </w:rPr>
              <w:t>Научится работать с компасом, картой ориентироваться на местности при помощи компаса, карты и местных предметов.</w:t>
            </w:r>
          </w:p>
          <w:p w:rsidR="004F149C" w:rsidRPr="008A2A9B" w:rsidRDefault="004F149C" w:rsidP="004F149C">
            <w:pPr>
              <w:ind w:left="-108"/>
              <w:rPr>
                <w:sz w:val="28"/>
                <w:szCs w:val="28"/>
              </w:rPr>
            </w:pPr>
            <w:r w:rsidRPr="008A2A9B">
              <w:rPr>
                <w:sz w:val="28"/>
                <w:szCs w:val="28"/>
              </w:rPr>
              <w:t>Тема 4. История открытия и освоения Земли – 6 часов.</w:t>
            </w:r>
          </w:p>
          <w:p w:rsidR="004F149C" w:rsidRPr="008A2A9B" w:rsidRDefault="004F149C" w:rsidP="004F149C">
            <w:pPr>
              <w:ind w:left="-108"/>
              <w:rPr>
                <w:sz w:val="28"/>
                <w:szCs w:val="28"/>
              </w:rPr>
            </w:pPr>
            <w:r w:rsidRPr="008A2A9B">
              <w:rPr>
                <w:sz w:val="28"/>
                <w:szCs w:val="28"/>
              </w:rPr>
              <w:t>Исследовать по картам маршруты путешественников, находить в интернете, энциклопедиях информацию о путешественниках.</w:t>
            </w:r>
          </w:p>
          <w:p w:rsidR="004F149C" w:rsidRPr="008A2A9B" w:rsidRDefault="004F149C" w:rsidP="004F149C">
            <w:pPr>
              <w:ind w:left="-108"/>
              <w:rPr>
                <w:sz w:val="28"/>
                <w:szCs w:val="28"/>
              </w:rPr>
            </w:pPr>
            <w:r w:rsidRPr="008A2A9B">
              <w:rPr>
                <w:sz w:val="28"/>
                <w:szCs w:val="28"/>
              </w:rPr>
              <w:t xml:space="preserve">Изучать по картам маршруты путешествий  разного времени и периодов; работать с записками, отчётами, дневниками. </w:t>
            </w:r>
          </w:p>
          <w:p w:rsidR="004F149C" w:rsidRPr="008A2A9B" w:rsidRDefault="004F149C" w:rsidP="004F149C">
            <w:pPr>
              <w:ind w:left="-108"/>
              <w:rPr>
                <w:sz w:val="28"/>
                <w:szCs w:val="28"/>
              </w:rPr>
            </w:pPr>
            <w:r w:rsidRPr="008A2A9B">
              <w:rPr>
                <w:sz w:val="28"/>
                <w:szCs w:val="28"/>
              </w:rPr>
              <w:t xml:space="preserve">Работа с текстом учебника: для выявления новых понятий, терминов и выражений,  умения объяснять значение их своими словами: "путь </w:t>
            </w:r>
            <w:proofErr w:type="spellStart"/>
            <w:r w:rsidRPr="008A2A9B">
              <w:rPr>
                <w:sz w:val="28"/>
                <w:szCs w:val="28"/>
              </w:rPr>
              <w:t>изваряг</w:t>
            </w:r>
            <w:proofErr w:type="spellEnd"/>
            <w:r w:rsidRPr="008A2A9B">
              <w:rPr>
                <w:sz w:val="28"/>
                <w:szCs w:val="28"/>
              </w:rPr>
              <w:t xml:space="preserve"> в греки", Великий   шелковый путь, Старый Свет, Новый Свет, поморы.</w:t>
            </w:r>
          </w:p>
          <w:p w:rsidR="004F149C" w:rsidRPr="008A2A9B" w:rsidRDefault="004F149C" w:rsidP="004F149C">
            <w:pPr>
              <w:ind w:left="-108"/>
              <w:rPr>
                <w:sz w:val="28"/>
                <w:szCs w:val="28"/>
              </w:rPr>
            </w:pPr>
            <w:r w:rsidRPr="008A2A9B">
              <w:rPr>
                <w:sz w:val="28"/>
                <w:szCs w:val="28"/>
              </w:rPr>
              <w:t>Ознакомление с основными способами изучения Земли в прошлом и в настоящее   время и наиболее выдающимися результатами географических открытий и   путешествий; изучения по картам маршрутов путешествий разного времени и периодов.</w:t>
            </w:r>
          </w:p>
          <w:p w:rsidR="004F149C" w:rsidRPr="008A2A9B" w:rsidRDefault="004F149C" w:rsidP="004F149C">
            <w:pPr>
              <w:pStyle w:val="afd"/>
              <w:suppressAutoHyphens w:val="0"/>
              <w:overflowPunct w:val="0"/>
              <w:autoSpaceDE w:val="0"/>
              <w:autoSpaceDN w:val="0"/>
              <w:adjustRightInd w:val="0"/>
              <w:ind w:left="0"/>
              <w:textAlignment w:val="baseline"/>
              <w:rPr>
                <w:noProof/>
                <w:sz w:val="28"/>
                <w:szCs w:val="28"/>
              </w:rPr>
            </w:pPr>
            <w:r w:rsidRPr="008A2A9B">
              <w:rPr>
                <w:sz w:val="28"/>
                <w:szCs w:val="28"/>
              </w:rPr>
              <w:t>Изучать по картам маршруты путеш</w:t>
            </w:r>
            <w:r w:rsidRPr="008A2A9B">
              <w:rPr>
                <w:sz w:val="28"/>
                <w:szCs w:val="28"/>
              </w:rPr>
              <w:t>е</w:t>
            </w:r>
            <w:r w:rsidRPr="008A2A9B">
              <w:rPr>
                <w:sz w:val="28"/>
                <w:szCs w:val="28"/>
              </w:rPr>
              <w:t>ствий  разного времени и периодов; раб</w:t>
            </w:r>
            <w:r w:rsidRPr="008A2A9B">
              <w:rPr>
                <w:sz w:val="28"/>
                <w:szCs w:val="28"/>
              </w:rPr>
              <w:t>о</w:t>
            </w:r>
            <w:r w:rsidRPr="008A2A9B">
              <w:rPr>
                <w:sz w:val="28"/>
                <w:szCs w:val="28"/>
              </w:rPr>
              <w:t>тать с записками, отчётами, дневниками.</w:t>
            </w:r>
          </w:p>
        </w:tc>
      </w:tr>
      <w:tr w:rsidR="00493FE2" w:rsidRPr="004F149C" w:rsidTr="00493FE2">
        <w:trPr>
          <w:trHeight w:val="144"/>
        </w:trPr>
        <w:tc>
          <w:tcPr>
            <w:tcW w:w="5132" w:type="dxa"/>
          </w:tcPr>
          <w:p w:rsidR="00A4540C" w:rsidRPr="004F149C" w:rsidRDefault="00A4540C" w:rsidP="00A4540C">
            <w:pPr>
              <w:suppressAutoHyphens w:val="0"/>
              <w:jc w:val="both"/>
              <w:rPr>
                <w:rFonts w:eastAsia="Calibri"/>
                <w:b/>
                <w:i/>
                <w:sz w:val="28"/>
                <w:szCs w:val="28"/>
                <w:lang w:eastAsia="en-US"/>
              </w:rPr>
            </w:pPr>
            <w:r w:rsidRPr="004F149C">
              <w:rPr>
                <w:rFonts w:eastAsia="Calibri"/>
                <w:b/>
                <w:i/>
                <w:sz w:val="28"/>
                <w:szCs w:val="28"/>
                <w:lang w:eastAsia="en-US"/>
              </w:rPr>
              <w:lastRenderedPageBreak/>
              <w:t>Раздел III. Как устроена наша план</w:t>
            </w:r>
            <w:r w:rsidRPr="004F149C">
              <w:rPr>
                <w:rFonts w:eastAsia="Calibri"/>
                <w:b/>
                <w:i/>
                <w:sz w:val="28"/>
                <w:szCs w:val="28"/>
                <w:lang w:eastAsia="en-US"/>
              </w:rPr>
              <w:t>е</w:t>
            </w:r>
            <w:r w:rsidRPr="004F149C">
              <w:rPr>
                <w:rFonts w:eastAsia="Calibri"/>
                <w:b/>
                <w:i/>
                <w:sz w:val="28"/>
                <w:szCs w:val="28"/>
                <w:lang w:eastAsia="en-US"/>
              </w:rPr>
              <w:t>та (14 ч)</w:t>
            </w:r>
          </w:p>
          <w:p w:rsidR="00A4540C" w:rsidRPr="004F149C" w:rsidRDefault="00A4540C" w:rsidP="00A4540C">
            <w:pPr>
              <w:suppressAutoHyphens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4F149C">
              <w:rPr>
                <w:rFonts w:eastAsia="Calibri"/>
                <w:sz w:val="28"/>
                <w:szCs w:val="28"/>
                <w:lang w:eastAsia="en-US"/>
              </w:rPr>
              <w:t>ТЕМА 5. ЛИТОСФЕРА (5 ч)</w:t>
            </w:r>
          </w:p>
          <w:p w:rsidR="00A4540C" w:rsidRPr="004F149C" w:rsidRDefault="00A4540C" w:rsidP="00A4540C">
            <w:pPr>
              <w:suppressAutoHyphens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4F149C">
              <w:rPr>
                <w:rFonts w:eastAsia="Calibri"/>
                <w:bCs/>
                <w:sz w:val="28"/>
                <w:szCs w:val="28"/>
                <w:lang w:eastAsia="en-US"/>
              </w:rPr>
              <w:t xml:space="preserve">Внутреннее строение Земли. </w:t>
            </w:r>
            <w:r w:rsidRPr="004F149C">
              <w:rPr>
                <w:rFonts w:eastAsia="Calibri"/>
                <w:sz w:val="28"/>
                <w:szCs w:val="28"/>
                <w:lang w:eastAsia="en-US"/>
              </w:rPr>
              <w:t>Каково внутреннее устройство нашей планеты?</w:t>
            </w:r>
          </w:p>
          <w:p w:rsidR="00A4540C" w:rsidRPr="004F149C" w:rsidRDefault="00A4540C" w:rsidP="00A4540C">
            <w:pPr>
              <w:suppressAutoHyphens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4F149C">
              <w:rPr>
                <w:rFonts w:eastAsia="Calibri"/>
                <w:bCs/>
                <w:sz w:val="28"/>
                <w:szCs w:val="28"/>
                <w:lang w:eastAsia="en-US"/>
              </w:rPr>
              <w:t>Горные породы и их значение для чел</w:t>
            </w:r>
            <w:r w:rsidRPr="004F149C">
              <w:rPr>
                <w:rFonts w:eastAsia="Calibri"/>
                <w:bCs/>
                <w:sz w:val="28"/>
                <w:szCs w:val="28"/>
                <w:lang w:eastAsia="en-US"/>
              </w:rPr>
              <w:t>о</w:t>
            </w:r>
            <w:r w:rsidRPr="004F149C">
              <w:rPr>
                <w:rFonts w:eastAsia="Calibri"/>
                <w:bCs/>
                <w:sz w:val="28"/>
                <w:szCs w:val="28"/>
                <w:lang w:eastAsia="en-US"/>
              </w:rPr>
              <w:t xml:space="preserve">века. </w:t>
            </w:r>
            <w:r w:rsidRPr="004F149C">
              <w:rPr>
                <w:rFonts w:eastAsia="Calibri"/>
                <w:sz w:val="28"/>
                <w:szCs w:val="28"/>
                <w:lang w:eastAsia="en-US"/>
              </w:rPr>
              <w:t>Как образуются магматические горные породы? Что происходит с го</w:t>
            </w:r>
            <w:r w:rsidRPr="004F149C">
              <w:rPr>
                <w:rFonts w:eastAsia="Calibri"/>
                <w:sz w:val="28"/>
                <w:szCs w:val="28"/>
                <w:lang w:eastAsia="en-US"/>
              </w:rPr>
              <w:t>р</w:t>
            </w:r>
            <w:r w:rsidRPr="004F149C">
              <w:rPr>
                <w:rFonts w:eastAsia="Calibri"/>
                <w:sz w:val="28"/>
                <w:szCs w:val="28"/>
                <w:lang w:eastAsia="en-US"/>
              </w:rPr>
              <w:t>ными породами на поверхности Земли? Как преобразуются горные породы, п</w:t>
            </w:r>
            <w:r w:rsidRPr="004F149C">
              <w:rPr>
                <w:rFonts w:eastAsia="Calibri"/>
                <w:sz w:val="28"/>
                <w:szCs w:val="28"/>
                <w:lang w:eastAsia="en-US"/>
              </w:rPr>
              <w:t>о</w:t>
            </w:r>
            <w:r w:rsidRPr="004F149C">
              <w:rPr>
                <w:rFonts w:eastAsia="Calibri"/>
                <w:sz w:val="28"/>
                <w:szCs w:val="28"/>
                <w:lang w:eastAsia="en-US"/>
              </w:rPr>
              <w:t>падая в недра Земли?</w:t>
            </w:r>
          </w:p>
          <w:p w:rsidR="00A4540C" w:rsidRPr="004F149C" w:rsidRDefault="00A4540C" w:rsidP="00A4540C">
            <w:pPr>
              <w:suppressAutoHyphens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4F149C">
              <w:rPr>
                <w:rFonts w:eastAsia="Calibri"/>
                <w:bCs/>
                <w:sz w:val="28"/>
                <w:szCs w:val="28"/>
                <w:lang w:eastAsia="en-US"/>
              </w:rPr>
              <w:t xml:space="preserve">Рельеф и его значение для человека. </w:t>
            </w:r>
            <w:r w:rsidRPr="004F149C">
              <w:rPr>
                <w:rFonts w:eastAsia="Calibri"/>
                <w:sz w:val="28"/>
                <w:szCs w:val="28"/>
                <w:lang w:eastAsia="en-US"/>
              </w:rPr>
              <w:t>Как образуется рельеф Земли? Какое знач</w:t>
            </w:r>
            <w:r w:rsidRPr="004F149C">
              <w:rPr>
                <w:rFonts w:eastAsia="Calibri"/>
                <w:sz w:val="28"/>
                <w:szCs w:val="28"/>
                <w:lang w:eastAsia="en-US"/>
              </w:rPr>
              <w:t>е</w:t>
            </w:r>
            <w:r w:rsidRPr="004F149C">
              <w:rPr>
                <w:rFonts w:eastAsia="Calibri"/>
                <w:sz w:val="28"/>
                <w:szCs w:val="28"/>
                <w:lang w:eastAsia="en-US"/>
              </w:rPr>
              <w:t>ние имеет рельеф для человека?</w:t>
            </w:r>
          </w:p>
          <w:p w:rsidR="00A4540C" w:rsidRPr="004F149C" w:rsidRDefault="00A4540C" w:rsidP="00A4540C">
            <w:pPr>
              <w:suppressAutoHyphens w:val="0"/>
              <w:jc w:val="both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4F149C">
              <w:rPr>
                <w:rFonts w:eastAsia="Calibri"/>
                <w:sz w:val="28"/>
                <w:szCs w:val="28"/>
                <w:lang w:eastAsia="en-US"/>
              </w:rPr>
              <w:t xml:space="preserve">Урок-практикум. </w:t>
            </w:r>
            <w:r w:rsidRPr="004F149C">
              <w:rPr>
                <w:rFonts w:eastAsia="Calibri"/>
                <w:bCs/>
                <w:sz w:val="28"/>
                <w:szCs w:val="28"/>
                <w:lang w:eastAsia="en-US"/>
              </w:rPr>
              <w:t xml:space="preserve">Работа с коллекцией горных пород и минералов. </w:t>
            </w:r>
            <w:r w:rsidRPr="004F149C">
              <w:rPr>
                <w:rFonts w:eastAsia="Calibri"/>
                <w:sz w:val="28"/>
                <w:szCs w:val="28"/>
                <w:lang w:eastAsia="en-US"/>
              </w:rPr>
              <w:t>Как разл</w:t>
            </w:r>
            <w:r w:rsidRPr="004F149C">
              <w:rPr>
                <w:rFonts w:eastAsia="Calibri"/>
                <w:sz w:val="28"/>
                <w:szCs w:val="28"/>
                <w:lang w:eastAsia="en-US"/>
              </w:rPr>
              <w:t>и</w:t>
            </w:r>
            <w:r w:rsidRPr="004F149C">
              <w:rPr>
                <w:rFonts w:eastAsia="Calibri"/>
                <w:sz w:val="28"/>
                <w:szCs w:val="28"/>
                <w:lang w:eastAsia="en-US"/>
              </w:rPr>
              <w:t>чаются минералы? Как различаются горные породы? Как и где используют горные породы и минералы?</w:t>
            </w:r>
          </w:p>
          <w:p w:rsidR="00A4540C" w:rsidRPr="004F149C" w:rsidRDefault="00A4540C" w:rsidP="00A4540C">
            <w:pPr>
              <w:suppressAutoHyphens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4F149C">
              <w:rPr>
                <w:rFonts w:eastAsia="Calibri"/>
                <w:bCs/>
                <w:sz w:val="28"/>
                <w:szCs w:val="28"/>
                <w:lang w:eastAsia="en-US"/>
              </w:rPr>
              <w:t xml:space="preserve">Основные формы рельефа Земли. </w:t>
            </w:r>
            <w:r w:rsidRPr="004F149C">
              <w:rPr>
                <w:rFonts w:eastAsia="Calibri"/>
                <w:sz w:val="28"/>
                <w:szCs w:val="28"/>
                <w:lang w:eastAsia="en-US"/>
              </w:rPr>
              <w:t>Как</w:t>
            </w:r>
            <w:r w:rsidRPr="004F149C">
              <w:rPr>
                <w:rFonts w:eastAsia="Calibri"/>
                <w:sz w:val="28"/>
                <w:szCs w:val="28"/>
                <w:lang w:eastAsia="en-US"/>
              </w:rPr>
              <w:t>о</w:t>
            </w:r>
            <w:r w:rsidRPr="004F149C">
              <w:rPr>
                <w:rFonts w:eastAsia="Calibri"/>
                <w:sz w:val="28"/>
                <w:szCs w:val="28"/>
                <w:lang w:eastAsia="en-US"/>
              </w:rPr>
              <w:t>вы основные формы рельефа суши? Как происходит переход от материка к Ок</w:t>
            </w:r>
            <w:r w:rsidRPr="004F149C">
              <w:rPr>
                <w:rFonts w:eastAsia="Calibri"/>
                <w:sz w:val="28"/>
                <w:szCs w:val="28"/>
                <w:lang w:eastAsia="en-US"/>
              </w:rPr>
              <w:t>е</w:t>
            </w:r>
            <w:r w:rsidRPr="004F149C">
              <w:rPr>
                <w:rFonts w:eastAsia="Calibri"/>
                <w:sz w:val="28"/>
                <w:szCs w:val="28"/>
                <w:lang w:eastAsia="en-US"/>
              </w:rPr>
              <w:t>ану? Какие формы рельефа есть на ок</w:t>
            </w:r>
            <w:r w:rsidRPr="004F149C">
              <w:rPr>
                <w:rFonts w:eastAsia="Calibri"/>
                <w:sz w:val="28"/>
                <w:szCs w:val="28"/>
                <w:lang w:eastAsia="en-US"/>
              </w:rPr>
              <w:t>е</w:t>
            </w:r>
            <w:r w:rsidRPr="004F149C">
              <w:rPr>
                <w:rFonts w:eastAsia="Calibri"/>
                <w:sz w:val="28"/>
                <w:szCs w:val="28"/>
                <w:lang w:eastAsia="en-US"/>
              </w:rPr>
              <w:t>анском дне?</w:t>
            </w:r>
          </w:p>
          <w:p w:rsidR="00A4540C" w:rsidRPr="004F149C" w:rsidRDefault="00A4540C" w:rsidP="00A4540C">
            <w:pPr>
              <w:suppressAutoHyphens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4F149C">
              <w:rPr>
                <w:rFonts w:eastAsia="Calibri"/>
                <w:sz w:val="28"/>
                <w:szCs w:val="28"/>
                <w:lang w:eastAsia="en-US"/>
              </w:rPr>
              <w:t>ТЕМА 6. ГИДРОСФЕРА (3 ч)</w:t>
            </w:r>
          </w:p>
          <w:p w:rsidR="00A4540C" w:rsidRPr="004F149C" w:rsidRDefault="00A4540C" w:rsidP="00A4540C">
            <w:pPr>
              <w:suppressAutoHyphens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4F149C">
              <w:rPr>
                <w:rFonts w:eastAsia="Calibri"/>
                <w:bCs/>
                <w:sz w:val="28"/>
                <w:szCs w:val="28"/>
                <w:lang w:eastAsia="en-US"/>
              </w:rPr>
              <w:t xml:space="preserve">Мировой круговорот воды. </w:t>
            </w:r>
            <w:r w:rsidRPr="004F149C">
              <w:rPr>
                <w:rFonts w:eastAsia="Calibri"/>
                <w:sz w:val="28"/>
                <w:szCs w:val="28"/>
                <w:lang w:eastAsia="en-US"/>
              </w:rPr>
              <w:t>Почему на Земле не истощаются запасы пресной воды? Почему существует круговорот воды?</w:t>
            </w:r>
          </w:p>
          <w:p w:rsidR="00A4540C" w:rsidRPr="004F149C" w:rsidRDefault="00A4540C" w:rsidP="00A4540C">
            <w:pPr>
              <w:suppressAutoHyphens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4F149C">
              <w:rPr>
                <w:rFonts w:eastAsia="Calibri"/>
                <w:bCs/>
                <w:sz w:val="28"/>
                <w:szCs w:val="28"/>
                <w:lang w:eastAsia="en-US"/>
              </w:rPr>
              <w:t xml:space="preserve">Мировой океан и его части. </w:t>
            </w:r>
            <w:r w:rsidRPr="004F149C">
              <w:rPr>
                <w:rFonts w:eastAsia="Calibri"/>
                <w:sz w:val="28"/>
                <w:szCs w:val="28"/>
                <w:lang w:eastAsia="en-US"/>
              </w:rPr>
              <w:t>Какие б</w:t>
            </w:r>
            <w:r w:rsidRPr="004F149C">
              <w:rPr>
                <w:rFonts w:eastAsia="Calibri"/>
                <w:sz w:val="28"/>
                <w:szCs w:val="28"/>
                <w:lang w:eastAsia="en-US"/>
              </w:rPr>
              <w:t>ы</w:t>
            </w:r>
            <w:r w:rsidRPr="004F149C">
              <w:rPr>
                <w:rFonts w:eastAsia="Calibri"/>
                <w:sz w:val="28"/>
                <w:szCs w:val="28"/>
                <w:lang w:eastAsia="en-US"/>
              </w:rPr>
              <w:t>вают моря? Что такое заливы и прол</w:t>
            </w:r>
            <w:r w:rsidRPr="004F149C">
              <w:rPr>
                <w:rFonts w:eastAsia="Calibri"/>
                <w:sz w:val="28"/>
                <w:szCs w:val="28"/>
                <w:lang w:eastAsia="en-US"/>
              </w:rPr>
              <w:t>и</w:t>
            </w:r>
            <w:r w:rsidRPr="004F149C">
              <w:rPr>
                <w:rFonts w:eastAsia="Calibri"/>
                <w:sz w:val="28"/>
                <w:szCs w:val="28"/>
                <w:lang w:eastAsia="en-US"/>
              </w:rPr>
              <w:t>вы?</w:t>
            </w:r>
          </w:p>
          <w:p w:rsidR="00A4540C" w:rsidRPr="004F149C" w:rsidRDefault="00A4540C" w:rsidP="00A4540C">
            <w:pPr>
              <w:suppressAutoHyphens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4F149C">
              <w:rPr>
                <w:rFonts w:eastAsia="Calibri"/>
                <w:bCs/>
                <w:sz w:val="28"/>
                <w:szCs w:val="28"/>
                <w:lang w:eastAsia="en-US"/>
              </w:rPr>
              <w:t xml:space="preserve">Гидросфера — кровеносная система Земли. </w:t>
            </w:r>
            <w:r w:rsidRPr="004F149C">
              <w:rPr>
                <w:rFonts w:eastAsia="Calibri"/>
                <w:sz w:val="28"/>
                <w:szCs w:val="28"/>
                <w:lang w:eastAsia="en-US"/>
              </w:rPr>
              <w:t>Какую роль в природе и жизни человека играют реки? Какую роль в природе и жизни человека играют оз</w:t>
            </w:r>
            <w:r w:rsidRPr="004F149C">
              <w:rPr>
                <w:rFonts w:eastAsia="Calibri"/>
                <w:sz w:val="28"/>
                <w:szCs w:val="28"/>
                <w:lang w:eastAsia="en-US"/>
              </w:rPr>
              <w:t>е</w:t>
            </w:r>
            <w:r w:rsidRPr="004F149C">
              <w:rPr>
                <w:rFonts w:eastAsia="Calibri"/>
                <w:sz w:val="28"/>
                <w:szCs w:val="28"/>
                <w:lang w:eastAsia="en-US"/>
              </w:rPr>
              <w:t>ра? Какую роль в природе</w:t>
            </w:r>
          </w:p>
          <w:p w:rsidR="00A4540C" w:rsidRPr="004F149C" w:rsidRDefault="00A4540C" w:rsidP="00A4540C">
            <w:pPr>
              <w:suppressAutoHyphens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4F149C">
              <w:rPr>
                <w:rFonts w:eastAsia="Calibri"/>
                <w:sz w:val="28"/>
                <w:szCs w:val="28"/>
                <w:lang w:eastAsia="en-US"/>
              </w:rPr>
              <w:t>и жизни человека играют подземные в</w:t>
            </w:r>
            <w:r w:rsidRPr="004F149C">
              <w:rPr>
                <w:rFonts w:eastAsia="Calibri"/>
                <w:sz w:val="28"/>
                <w:szCs w:val="28"/>
                <w:lang w:eastAsia="en-US"/>
              </w:rPr>
              <w:t>о</w:t>
            </w:r>
            <w:r w:rsidRPr="004F149C">
              <w:rPr>
                <w:rFonts w:eastAsia="Calibri"/>
                <w:sz w:val="28"/>
                <w:szCs w:val="28"/>
                <w:lang w:eastAsia="en-US"/>
              </w:rPr>
              <w:t>ды и болота? Какую роль в природе и жизни человека играют ледники?</w:t>
            </w:r>
          </w:p>
          <w:p w:rsidR="00A4540C" w:rsidRPr="004F149C" w:rsidRDefault="00A4540C" w:rsidP="00A4540C">
            <w:pPr>
              <w:suppressAutoHyphens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  <w:p w:rsidR="00A4540C" w:rsidRPr="004F149C" w:rsidRDefault="00A4540C" w:rsidP="00A4540C">
            <w:pPr>
              <w:suppressAutoHyphens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4F149C">
              <w:rPr>
                <w:rFonts w:eastAsia="Calibri"/>
                <w:sz w:val="28"/>
                <w:szCs w:val="28"/>
                <w:lang w:eastAsia="en-US"/>
              </w:rPr>
              <w:t>ТЕМА 7. АТМОСФЕРА (3 ч)</w:t>
            </w:r>
          </w:p>
          <w:p w:rsidR="00A4540C" w:rsidRPr="004F149C" w:rsidRDefault="00A4540C" w:rsidP="00A4540C">
            <w:pPr>
              <w:suppressAutoHyphens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4F149C">
              <w:rPr>
                <w:rFonts w:eastAsia="Calibri"/>
                <w:bCs/>
                <w:sz w:val="28"/>
                <w:szCs w:val="28"/>
                <w:lang w:eastAsia="en-US"/>
              </w:rPr>
              <w:t>Атмосфера Земли и ее значение для ч</w:t>
            </w:r>
            <w:r w:rsidRPr="004F149C">
              <w:rPr>
                <w:rFonts w:eastAsia="Calibri"/>
                <w:bCs/>
                <w:sz w:val="28"/>
                <w:szCs w:val="28"/>
                <w:lang w:eastAsia="en-US"/>
              </w:rPr>
              <w:t>е</w:t>
            </w:r>
            <w:r w:rsidRPr="004F149C">
              <w:rPr>
                <w:rFonts w:eastAsia="Calibri"/>
                <w:bCs/>
                <w:sz w:val="28"/>
                <w:szCs w:val="28"/>
                <w:lang w:eastAsia="en-US"/>
              </w:rPr>
              <w:t xml:space="preserve">ловека. </w:t>
            </w:r>
            <w:r w:rsidRPr="004F149C">
              <w:rPr>
                <w:rFonts w:eastAsia="Calibri"/>
                <w:sz w:val="28"/>
                <w:szCs w:val="28"/>
                <w:lang w:eastAsia="en-US"/>
              </w:rPr>
              <w:t>Чем мы дышим? Как изменяю</w:t>
            </w:r>
            <w:r w:rsidRPr="004F149C">
              <w:rPr>
                <w:rFonts w:eastAsia="Calibri"/>
                <w:sz w:val="28"/>
                <w:szCs w:val="28"/>
                <w:lang w:eastAsia="en-US"/>
              </w:rPr>
              <w:t>т</w:t>
            </w:r>
            <w:r w:rsidRPr="004F149C">
              <w:rPr>
                <w:rFonts w:eastAsia="Calibri"/>
                <w:sz w:val="28"/>
                <w:szCs w:val="28"/>
                <w:lang w:eastAsia="en-US"/>
              </w:rPr>
              <w:t>ся свойства воздуха с высотой? Разл</w:t>
            </w:r>
            <w:r w:rsidRPr="004F149C">
              <w:rPr>
                <w:rFonts w:eastAsia="Calibri"/>
                <w:sz w:val="28"/>
                <w:szCs w:val="28"/>
                <w:lang w:eastAsia="en-US"/>
              </w:rPr>
              <w:t>и</w:t>
            </w:r>
            <w:r w:rsidRPr="004F149C">
              <w:rPr>
                <w:rFonts w:eastAsia="Calibri"/>
                <w:sz w:val="28"/>
                <w:szCs w:val="28"/>
                <w:lang w:eastAsia="en-US"/>
              </w:rPr>
              <w:t xml:space="preserve">чаются ли свойства воздуха в разных </w:t>
            </w:r>
            <w:r w:rsidRPr="004F149C">
              <w:rPr>
                <w:rFonts w:eastAsia="Calibri"/>
                <w:sz w:val="28"/>
                <w:szCs w:val="28"/>
                <w:lang w:eastAsia="en-US"/>
              </w:rPr>
              <w:lastRenderedPageBreak/>
              <w:t>районах земного шара?</w:t>
            </w:r>
          </w:p>
          <w:p w:rsidR="00A4540C" w:rsidRPr="004F149C" w:rsidRDefault="00A4540C" w:rsidP="00A4540C">
            <w:pPr>
              <w:suppressAutoHyphens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4F149C">
              <w:rPr>
                <w:rFonts w:eastAsia="Calibri"/>
                <w:bCs/>
                <w:sz w:val="28"/>
                <w:szCs w:val="28"/>
                <w:lang w:eastAsia="en-US"/>
              </w:rPr>
              <w:t xml:space="preserve">Погода. </w:t>
            </w:r>
            <w:r w:rsidRPr="004F149C">
              <w:rPr>
                <w:rFonts w:eastAsia="Calibri"/>
                <w:sz w:val="28"/>
                <w:szCs w:val="28"/>
                <w:lang w:eastAsia="en-US"/>
              </w:rPr>
              <w:t>Что такое погода? Почему п</w:t>
            </w:r>
            <w:r w:rsidRPr="004F149C">
              <w:rPr>
                <w:rFonts w:eastAsia="Calibri"/>
                <w:sz w:val="28"/>
                <w:szCs w:val="28"/>
                <w:lang w:eastAsia="en-US"/>
              </w:rPr>
              <w:t>о</w:t>
            </w:r>
            <w:r w:rsidRPr="004F149C">
              <w:rPr>
                <w:rFonts w:eastAsia="Calibri"/>
                <w:sz w:val="28"/>
                <w:szCs w:val="28"/>
                <w:lang w:eastAsia="en-US"/>
              </w:rPr>
              <w:t>года такая разная? Что такое метеорол</w:t>
            </w:r>
            <w:r w:rsidRPr="004F149C">
              <w:rPr>
                <w:rFonts w:eastAsia="Calibri"/>
                <w:sz w:val="28"/>
                <w:szCs w:val="28"/>
                <w:lang w:eastAsia="en-US"/>
              </w:rPr>
              <w:t>о</w:t>
            </w:r>
            <w:r w:rsidRPr="004F149C">
              <w:rPr>
                <w:rFonts w:eastAsia="Calibri"/>
                <w:sz w:val="28"/>
                <w:szCs w:val="28"/>
                <w:lang w:eastAsia="en-US"/>
              </w:rPr>
              <w:t>гия и как составляются прогнозы пог</w:t>
            </w:r>
            <w:r w:rsidRPr="004F149C">
              <w:rPr>
                <w:rFonts w:eastAsia="Calibri"/>
                <w:sz w:val="28"/>
                <w:szCs w:val="28"/>
                <w:lang w:eastAsia="en-US"/>
              </w:rPr>
              <w:t>о</w:t>
            </w:r>
            <w:r w:rsidRPr="004F149C">
              <w:rPr>
                <w:rFonts w:eastAsia="Calibri"/>
                <w:sz w:val="28"/>
                <w:szCs w:val="28"/>
                <w:lang w:eastAsia="en-US"/>
              </w:rPr>
              <w:t>ды?</w:t>
            </w:r>
          </w:p>
          <w:p w:rsidR="00A4540C" w:rsidRPr="004F149C" w:rsidRDefault="00A4540C" w:rsidP="00A4540C">
            <w:pPr>
              <w:suppressAutoHyphens w:val="0"/>
              <w:jc w:val="both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4F149C">
              <w:rPr>
                <w:rFonts w:eastAsia="Calibri"/>
                <w:sz w:val="28"/>
                <w:szCs w:val="28"/>
                <w:lang w:eastAsia="en-US"/>
              </w:rPr>
              <w:t xml:space="preserve">Урок-практикум. </w:t>
            </w:r>
            <w:r w:rsidRPr="004F149C">
              <w:rPr>
                <w:rFonts w:eastAsia="Calibri"/>
                <w:bCs/>
                <w:sz w:val="28"/>
                <w:szCs w:val="28"/>
                <w:lang w:eastAsia="en-US"/>
              </w:rPr>
              <w:t>Знакомство с метеор</w:t>
            </w:r>
            <w:r w:rsidRPr="004F149C">
              <w:rPr>
                <w:rFonts w:eastAsia="Calibri"/>
                <w:bCs/>
                <w:sz w:val="28"/>
                <w:szCs w:val="28"/>
                <w:lang w:eastAsia="en-US"/>
              </w:rPr>
              <w:t>о</w:t>
            </w:r>
            <w:r w:rsidRPr="004F149C">
              <w:rPr>
                <w:rFonts w:eastAsia="Calibri"/>
                <w:bCs/>
                <w:sz w:val="28"/>
                <w:szCs w:val="28"/>
                <w:lang w:eastAsia="en-US"/>
              </w:rPr>
              <w:t xml:space="preserve">логическими приборами и наблюдение за погодой. </w:t>
            </w:r>
            <w:r w:rsidRPr="004F149C">
              <w:rPr>
                <w:rFonts w:eastAsia="Calibri"/>
                <w:sz w:val="28"/>
                <w:szCs w:val="28"/>
                <w:lang w:eastAsia="en-US"/>
              </w:rPr>
              <w:t xml:space="preserve">С </w:t>
            </w:r>
            <w:proofErr w:type="gramStart"/>
            <w:r w:rsidRPr="004F149C">
              <w:rPr>
                <w:rFonts w:eastAsia="Calibri"/>
                <w:sz w:val="28"/>
                <w:szCs w:val="28"/>
                <w:lang w:eastAsia="en-US"/>
              </w:rPr>
              <w:t>помощью</w:t>
            </w:r>
            <w:proofErr w:type="gramEnd"/>
            <w:r w:rsidRPr="004F149C">
              <w:rPr>
                <w:rFonts w:eastAsia="Calibri"/>
                <w:sz w:val="28"/>
                <w:szCs w:val="28"/>
                <w:lang w:eastAsia="en-US"/>
              </w:rPr>
              <w:t xml:space="preserve"> каких приборов</w:t>
            </w:r>
            <w:r w:rsidR="0039416A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 w:rsidRPr="004F149C">
              <w:rPr>
                <w:rFonts w:eastAsia="Calibri"/>
                <w:sz w:val="28"/>
                <w:szCs w:val="28"/>
                <w:lang w:eastAsia="en-US"/>
              </w:rPr>
              <w:t>измеряют значения разных элементов погоды?</w:t>
            </w:r>
          </w:p>
          <w:p w:rsidR="00A4540C" w:rsidRPr="004F149C" w:rsidRDefault="00A4540C" w:rsidP="00A4540C">
            <w:pPr>
              <w:suppressAutoHyphens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  <w:p w:rsidR="00A4540C" w:rsidRPr="004F149C" w:rsidRDefault="00A4540C" w:rsidP="00A4540C">
            <w:pPr>
              <w:suppressAutoHyphens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4F149C">
              <w:rPr>
                <w:rFonts w:eastAsia="Calibri"/>
                <w:sz w:val="28"/>
                <w:szCs w:val="28"/>
                <w:lang w:eastAsia="en-US"/>
              </w:rPr>
              <w:t>ТЕМА 8. БИОСФЕРА (2 ч)</w:t>
            </w:r>
          </w:p>
          <w:p w:rsidR="00A4540C" w:rsidRPr="004F149C" w:rsidRDefault="00A4540C" w:rsidP="00A4540C">
            <w:pPr>
              <w:suppressAutoHyphens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4F149C">
              <w:rPr>
                <w:rFonts w:eastAsia="Calibri"/>
                <w:bCs/>
                <w:sz w:val="28"/>
                <w:szCs w:val="28"/>
                <w:lang w:eastAsia="en-US"/>
              </w:rPr>
              <w:t xml:space="preserve">Биосфера — живая оболочка Земли. </w:t>
            </w:r>
            <w:r w:rsidRPr="004F149C">
              <w:rPr>
                <w:rFonts w:eastAsia="Calibri"/>
                <w:sz w:val="28"/>
                <w:szCs w:val="28"/>
                <w:lang w:eastAsia="en-US"/>
              </w:rPr>
              <w:t>К</w:t>
            </w:r>
            <w:r w:rsidRPr="004F149C">
              <w:rPr>
                <w:rFonts w:eastAsia="Calibri"/>
                <w:sz w:val="28"/>
                <w:szCs w:val="28"/>
                <w:lang w:eastAsia="en-US"/>
              </w:rPr>
              <w:t>о</w:t>
            </w:r>
            <w:r w:rsidRPr="004F149C">
              <w:rPr>
                <w:rFonts w:eastAsia="Calibri"/>
                <w:sz w:val="28"/>
                <w:szCs w:val="28"/>
                <w:lang w:eastAsia="en-US"/>
              </w:rPr>
              <w:t>гда и как на планете Земля возникла жизнь? Как связаны все живые органи</w:t>
            </w:r>
            <w:r w:rsidRPr="004F149C">
              <w:rPr>
                <w:rFonts w:eastAsia="Calibri"/>
                <w:sz w:val="28"/>
                <w:szCs w:val="28"/>
                <w:lang w:eastAsia="en-US"/>
              </w:rPr>
              <w:t>з</w:t>
            </w:r>
            <w:r w:rsidRPr="004F149C">
              <w:rPr>
                <w:rFonts w:eastAsia="Calibri"/>
                <w:sz w:val="28"/>
                <w:szCs w:val="28"/>
                <w:lang w:eastAsia="en-US"/>
              </w:rPr>
              <w:t>мы? Как живые организмы изменяют нашу планету?</w:t>
            </w:r>
          </w:p>
          <w:p w:rsidR="00A4540C" w:rsidRPr="004F149C" w:rsidRDefault="00A4540C" w:rsidP="00A4540C">
            <w:pPr>
              <w:suppressAutoHyphens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4F149C">
              <w:rPr>
                <w:rFonts w:eastAsia="Calibri"/>
                <w:sz w:val="28"/>
                <w:szCs w:val="28"/>
                <w:lang w:eastAsia="en-US"/>
              </w:rPr>
              <w:t>Что такое биосфера?</w:t>
            </w:r>
          </w:p>
          <w:p w:rsidR="00A4540C" w:rsidRPr="004F149C" w:rsidRDefault="00A4540C" w:rsidP="00A4540C">
            <w:pPr>
              <w:suppressAutoHyphens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4F149C">
              <w:rPr>
                <w:rFonts w:eastAsia="Calibri"/>
                <w:sz w:val="28"/>
                <w:szCs w:val="28"/>
                <w:lang w:eastAsia="en-US"/>
              </w:rPr>
              <w:t xml:space="preserve">Урок-практикум. </w:t>
            </w:r>
            <w:r w:rsidRPr="004F149C">
              <w:rPr>
                <w:rFonts w:eastAsia="Calibri"/>
                <w:bCs/>
                <w:sz w:val="28"/>
                <w:szCs w:val="28"/>
                <w:lang w:eastAsia="en-US"/>
              </w:rPr>
              <w:t xml:space="preserve">Экскурсия в природу. </w:t>
            </w:r>
            <w:r w:rsidRPr="004F149C">
              <w:rPr>
                <w:rFonts w:eastAsia="Calibri"/>
                <w:sz w:val="28"/>
                <w:szCs w:val="28"/>
                <w:lang w:eastAsia="en-US"/>
              </w:rPr>
              <w:t>Что такое экскурсия? Что такое фенол</w:t>
            </w:r>
            <w:r w:rsidRPr="004F149C">
              <w:rPr>
                <w:rFonts w:eastAsia="Calibri"/>
                <w:sz w:val="28"/>
                <w:szCs w:val="28"/>
                <w:lang w:eastAsia="en-US"/>
              </w:rPr>
              <w:t>о</w:t>
            </w:r>
            <w:r w:rsidRPr="004F149C">
              <w:rPr>
                <w:rFonts w:eastAsia="Calibri"/>
                <w:sz w:val="28"/>
                <w:szCs w:val="28"/>
                <w:lang w:eastAsia="en-US"/>
              </w:rPr>
              <w:t>гические наблюдения? Зачем собирают гербарий? Как провести гидрологич</w:t>
            </w:r>
            <w:r w:rsidRPr="004F149C">
              <w:rPr>
                <w:rFonts w:eastAsia="Calibri"/>
                <w:sz w:val="28"/>
                <w:szCs w:val="28"/>
                <w:lang w:eastAsia="en-US"/>
              </w:rPr>
              <w:t>е</w:t>
            </w:r>
            <w:r w:rsidRPr="004F149C">
              <w:rPr>
                <w:rFonts w:eastAsia="Calibri"/>
                <w:sz w:val="28"/>
                <w:szCs w:val="28"/>
                <w:lang w:eastAsia="en-US"/>
              </w:rPr>
              <w:t>ские наблюдения? Что является итогом экскурсии?</w:t>
            </w:r>
          </w:p>
          <w:p w:rsidR="00A4540C" w:rsidRPr="004F149C" w:rsidRDefault="00A4540C" w:rsidP="00A4540C">
            <w:pPr>
              <w:suppressAutoHyphens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  <w:p w:rsidR="00A4540C" w:rsidRPr="004F149C" w:rsidRDefault="00A4540C" w:rsidP="00A4540C">
            <w:pPr>
              <w:suppressAutoHyphens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4F149C">
              <w:rPr>
                <w:rFonts w:eastAsia="Calibri"/>
                <w:sz w:val="28"/>
                <w:szCs w:val="28"/>
                <w:lang w:eastAsia="en-US"/>
              </w:rPr>
              <w:t>ТЕМА 9. ПРИРОДА И ЧЕЛОВЕК (</w:t>
            </w:r>
            <w:r w:rsidR="0039416A">
              <w:rPr>
                <w:rFonts w:eastAsia="Calibri"/>
                <w:sz w:val="28"/>
                <w:szCs w:val="28"/>
                <w:lang w:eastAsia="en-US"/>
              </w:rPr>
              <w:t>1</w:t>
            </w:r>
            <w:r w:rsidRPr="004F149C">
              <w:rPr>
                <w:rFonts w:eastAsia="Calibri"/>
                <w:sz w:val="28"/>
                <w:szCs w:val="28"/>
                <w:lang w:eastAsia="en-US"/>
              </w:rPr>
              <w:t>ч)</w:t>
            </w:r>
          </w:p>
          <w:p w:rsidR="00A4540C" w:rsidRPr="004F149C" w:rsidRDefault="00A4540C" w:rsidP="00A4540C">
            <w:pPr>
              <w:suppressAutoHyphens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4F149C">
              <w:rPr>
                <w:rFonts w:eastAsia="Calibri"/>
                <w:bCs/>
                <w:sz w:val="28"/>
                <w:szCs w:val="28"/>
                <w:lang w:eastAsia="en-US"/>
              </w:rPr>
              <w:t>Воздействие человека на природу Зе</w:t>
            </w:r>
            <w:r w:rsidRPr="004F149C">
              <w:rPr>
                <w:rFonts w:eastAsia="Calibri"/>
                <w:bCs/>
                <w:sz w:val="28"/>
                <w:szCs w:val="28"/>
                <w:lang w:eastAsia="en-US"/>
              </w:rPr>
              <w:t>м</w:t>
            </w:r>
            <w:r w:rsidRPr="004F149C">
              <w:rPr>
                <w:rFonts w:eastAsia="Calibri"/>
                <w:bCs/>
                <w:sz w:val="28"/>
                <w:szCs w:val="28"/>
                <w:lang w:eastAsia="en-US"/>
              </w:rPr>
              <w:t xml:space="preserve">ли. </w:t>
            </w:r>
            <w:r w:rsidRPr="004F149C">
              <w:rPr>
                <w:rFonts w:eastAsia="Calibri"/>
                <w:sz w:val="28"/>
                <w:szCs w:val="28"/>
                <w:lang w:eastAsia="en-US"/>
              </w:rPr>
              <w:t>Что человек берет из природы? П</w:t>
            </w:r>
            <w:r w:rsidRPr="004F149C">
              <w:rPr>
                <w:rFonts w:eastAsia="Calibri"/>
                <w:sz w:val="28"/>
                <w:szCs w:val="28"/>
                <w:lang w:eastAsia="en-US"/>
              </w:rPr>
              <w:t>о</w:t>
            </w:r>
            <w:r w:rsidRPr="004F149C">
              <w:rPr>
                <w:rFonts w:eastAsia="Calibri"/>
                <w:sz w:val="28"/>
                <w:szCs w:val="28"/>
                <w:lang w:eastAsia="en-US"/>
              </w:rPr>
              <w:t>чему так опасно загрязнение природы? Каковы масштабы воздействия человека на природу?</w:t>
            </w:r>
          </w:p>
          <w:p w:rsidR="00A4540C" w:rsidRPr="004F149C" w:rsidRDefault="00A4540C" w:rsidP="00A4540C">
            <w:pPr>
              <w:suppressAutoHyphens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4F149C">
              <w:rPr>
                <w:rFonts w:eastAsia="Calibri"/>
                <w:sz w:val="28"/>
                <w:szCs w:val="28"/>
                <w:lang w:eastAsia="en-US"/>
              </w:rPr>
              <w:t>Почему надо беречь и охранять прир</w:t>
            </w:r>
            <w:r w:rsidRPr="004F149C">
              <w:rPr>
                <w:rFonts w:eastAsia="Calibri"/>
                <w:sz w:val="28"/>
                <w:szCs w:val="28"/>
                <w:lang w:eastAsia="en-US"/>
              </w:rPr>
              <w:t>о</w:t>
            </w:r>
            <w:r w:rsidRPr="004F149C">
              <w:rPr>
                <w:rFonts w:eastAsia="Calibri"/>
                <w:sz w:val="28"/>
                <w:szCs w:val="28"/>
                <w:lang w:eastAsia="en-US"/>
              </w:rPr>
              <w:t>ду? Как должны строиться взаимоотн</w:t>
            </w:r>
            <w:r w:rsidRPr="004F149C">
              <w:rPr>
                <w:rFonts w:eastAsia="Calibri"/>
                <w:sz w:val="28"/>
                <w:szCs w:val="28"/>
                <w:lang w:eastAsia="en-US"/>
              </w:rPr>
              <w:t>о</w:t>
            </w:r>
            <w:r w:rsidRPr="004F149C">
              <w:rPr>
                <w:rFonts w:eastAsia="Calibri"/>
                <w:sz w:val="28"/>
                <w:szCs w:val="28"/>
                <w:lang w:eastAsia="en-US"/>
              </w:rPr>
              <w:t>шения человека и природы?</w:t>
            </w:r>
          </w:p>
          <w:p w:rsidR="00A4540C" w:rsidRPr="004F149C" w:rsidRDefault="00A4540C" w:rsidP="00A4540C">
            <w:pPr>
              <w:suppressAutoHyphens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  <w:p w:rsidR="00493FE2" w:rsidRPr="004F149C" w:rsidRDefault="00493FE2" w:rsidP="0084724A">
            <w:pPr>
              <w:rPr>
                <w:b/>
                <w:noProof/>
                <w:sz w:val="28"/>
                <w:szCs w:val="28"/>
              </w:rPr>
            </w:pPr>
          </w:p>
        </w:tc>
        <w:tc>
          <w:tcPr>
            <w:tcW w:w="5350" w:type="dxa"/>
          </w:tcPr>
          <w:p w:rsidR="008A2A9B" w:rsidRDefault="008A2A9B" w:rsidP="008A2A9B">
            <w:pPr>
              <w:ind w:left="-108"/>
              <w:rPr>
                <w:noProof/>
                <w:sz w:val="28"/>
                <w:szCs w:val="28"/>
              </w:rPr>
            </w:pPr>
          </w:p>
          <w:p w:rsidR="008A2A9B" w:rsidRDefault="008A2A9B" w:rsidP="008A2A9B">
            <w:pPr>
              <w:ind w:left="-108"/>
              <w:rPr>
                <w:noProof/>
                <w:sz w:val="28"/>
                <w:szCs w:val="28"/>
              </w:rPr>
            </w:pPr>
          </w:p>
          <w:p w:rsidR="008A2A9B" w:rsidRDefault="008A2A9B" w:rsidP="008A2A9B">
            <w:pPr>
              <w:ind w:left="-108"/>
              <w:rPr>
                <w:noProof/>
                <w:sz w:val="28"/>
                <w:szCs w:val="28"/>
              </w:rPr>
            </w:pPr>
          </w:p>
          <w:p w:rsidR="008A2A9B" w:rsidRPr="008A2A9B" w:rsidRDefault="008A2A9B" w:rsidP="008A2A9B">
            <w:pPr>
              <w:ind w:left="-108"/>
              <w:rPr>
                <w:noProof/>
                <w:sz w:val="28"/>
                <w:szCs w:val="28"/>
              </w:rPr>
            </w:pPr>
            <w:r w:rsidRPr="008A2A9B">
              <w:rPr>
                <w:noProof/>
                <w:sz w:val="28"/>
                <w:szCs w:val="28"/>
              </w:rPr>
              <w:t>Формирование умений использовать и применять теоретические знания на практике.</w:t>
            </w:r>
          </w:p>
          <w:p w:rsidR="008A2A9B" w:rsidRPr="008A2A9B" w:rsidRDefault="008A2A9B" w:rsidP="008A2A9B">
            <w:pPr>
              <w:ind w:left="-108"/>
              <w:rPr>
                <w:noProof/>
                <w:sz w:val="28"/>
                <w:szCs w:val="28"/>
              </w:rPr>
            </w:pPr>
            <w:r w:rsidRPr="008A2A9B">
              <w:rPr>
                <w:noProof/>
                <w:sz w:val="28"/>
                <w:szCs w:val="28"/>
              </w:rPr>
              <w:t>Работа с новыми понятиями и терминами (уметь объяснять своими словами) Характеристика методов  изучения земных недр и Мирового океана;.</w:t>
            </w:r>
          </w:p>
          <w:p w:rsidR="008A2A9B" w:rsidRPr="008A2A9B" w:rsidRDefault="008A2A9B" w:rsidP="008A2A9B">
            <w:pPr>
              <w:ind w:left="-108"/>
              <w:rPr>
                <w:noProof/>
                <w:sz w:val="28"/>
                <w:szCs w:val="28"/>
              </w:rPr>
            </w:pPr>
            <w:proofErr w:type="gramStart"/>
            <w:r w:rsidRPr="008A2A9B">
              <w:rPr>
                <w:noProof/>
                <w:sz w:val="28"/>
                <w:szCs w:val="28"/>
              </w:rPr>
              <w:t>Работа с новыми   понятиями  и термина ми (уметь объяснять своими словами.</w:t>
            </w:r>
            <w:proofErr w:type="gramEnd"/>
            <w:r w:rsidRPr="008A2A9B">
              <w:rPr>
                <w:noProof/>
                <w:sz w:val="28"/>
                <w:szCs w:val="28"/>
              </w:rPr>
              <w:t xml:space="preserve"> Умение узнавать и находить на картах  примеры основных форм рельефа суши и  дна океана</w:t>
            </w:r>
          </w:p>
          <w:p w:rsidR="008A2A9B" w:rsidRPr="008A2A9B" w:rsidRDefault="008A2A9B" w:rsidP="008A2A9B">
            <w:pPr>
              <w:ind w:left="-108"/>
              <w:rPr>
                <w:noProof/>
                <w:sz w:val="28"/>
                <w:szCs w:val="28"/>
              </w:rPr>
            </w:pPr>
          </w:p>
          <w:p w:rsidR="008A2A9B" w:rsidRPr="008A2A9B" w:rsidRDefault="008A2A9B" w:rsidP="008A2A9B">
            <w:pPr>
              <w:ind w:left="-108"/>
              <w:rPr>
                <w:noProof/>
                <w:sz w:val="28"/>
                <w:szCs w:val="28"/>
              </w:rPr>
            </w:pPr>
            <w:r w:rsidRPr="008A2A9B">
              <w:rPr>
                <w:noProof/>
                <w:sz w:val="28"/>
                <w:szCs w:val="28"/>
              </w:rPr>
              <w:t xml:space="preserve">Изучение горных пород в ходе выполнения практической работы. </w:t>
            </w:r>
          </w:p>
          <w:p w:rsidR="008A2A9B" w:rsidRPr="008A2A9B" w:rsidRDefault="008A2A9B" w:rsidP="008A2A9B">
            <w:pPr>
              <w:ind w:left="-108"/>
              <w:rPr>
                <w:noProof/>
                <w:sz w:val="28"/>
                <w:szCs w:val="28"/>
              </w:rPr>
            </w:pPr>
          </w:p>
          <w:p w:rsidR="008A2A9B" w:rsidRPr="008A2A9B" w:rsidRDefault="008A2A9B" w:rsidP="008A2A9B">
            <w:pPr>
              <w:ind w:left="-108"/>
              <w:rPr>
                <w:noProof/>
                <w:sz w:val="28"/>
                <w:szCs w:val="28"/>
              </w:rPr>
            </w:pPr>
            <w:r w:rsidRPr="008A2A9B">
              <w:rPr>
                <w:noProof/>
                <w:sz w:val="28"/>
                <w:szCs w:val="28"/>
              </w:rPr>
              <w:t>Умение узнавать и находить на картах  примеры основных форм рельефа суши и  дна океана</w:t>
            </w:r>
          </w:p>
          <w:p w:rsidR="008A2A9B" w:rsidRPr="008A2A9B" w:rsidRDefault="008A2A9B" w:rsidP="008A2A9B">
            <w:pPr>
              <w:ind w:left="-108"/>
              <w:rPr>
                <w:noProof/>
                <w:sz w:val="28"/>
                <w:szCs w:val="28"/>
              </w:rPr>
            </w:pPr>
            <w:r w:rsidRPr="008A2A9B">
              <w:rPr>
                <w:noProof/>
                <w:sz w:val="28"/>
                <w:szCs w:val="28"/>
              </w:rPr>
              <w:t>Работа со схемой мирового круговорота воды и географической картой с целью находить отличительные особ</w:t>
            </w:r>
            <w:r>
              <w:rPr>
                <w:noProof/>
                <w:sz w:val="28"/>
                <w:szCs w:val="28"/>
              </w:rPr>
              <w:t>енности частей Мирового океана.</w:t>
            </w:r>
          </w:p>
          <w:p w:rsidR="008A2A9B" w:rsidRPr="008A2A9B" w:rsidRDefault="008A2A9B" w:rsidP="008A2A9B">
            <w:pPr>
              <w:ind w:left="-108"/>
              <w:rPr>
                <w:noProof/>
                <w:sz w:val="28"/>
                <w:szCs w:val="28"/>
              </w:rPr>
            </w:pPr>
            <w:r w:rsidRPr="008A2A9B">
              <w:rPr>
                <w:noProof/>
                <w:sz w:val="28"/>
                <w:szCs w:val="28"/>
              </w:rPr>
              <w:t>Разнообразие поверхностных и подземных</w:t>
            </w:r>
            <w:r>
              <w:rPr>
                <w:noProof/>
                <w:sz w:val="28"/>
                <w:szCs w:val="28"/>
              </w:rPr>
              <w:t xml:space="preserve"> вод. Их роль в жизни человека </w:t>
            </w:r>
            <w:r w:rsidRPr="008A2A9B">
              <w:rPr>
                <w:noProof/>
                <w:sz w:val="28"/>
                <w:szCs w:val="28"/>
              </w:rPr>
              <w:t>.</w:t>
            </w:r>
          </w:p>
          <w:p w:rsidR="008A2A9B" w:rsidRPr="008A2A9B" w:rsidRDefault="008A2A9B" w:rsidP="008A2A9B">
            <w:pPr>
              <w:ind w:left="-108"/>
              <w:rPr>
                <w:noProof/>
                <w:sz w:val="28"/>
                <w:szCs w:val="28"/>
              </w:rPr>
            </w:pPr>
            <w:r w:rsidRPr="008A2A9B">
              <w:rPr>
                <w:noProof/>
                <w:sz w:val="28"/>
                <w:szCs w:val="28"/>
              </w:rPr>
              <w:t>Формирование практических навыков и умений:</w:t>
            </w:r>
          </w:p>
          <w:p w:rsidR="008A2A9B" w:rsidRPr="008A2A9B" w:rsidRDefault="008A2A9B" w:rsidP="008A2A9B">
            <w:pPr>
              <w:ind w:left="-108"/>
              <w:rPr>
                <w:noProof/>
                <w:sz w:val="28"/>
                <w:szCs w:val="28"/>
              </w:rPr>
            </w:pPr>
            <w:r w:rsidRPr="008A2A9B">
              <w:rPr>
                <w:noProof/>
                <w:sz w:val="28"/>
                <w:szCs w:val="28"/>
              </w:rPr>
              <w:t>- измерять (определять) темпера туру воздуха, атмосферное давление, направление    ветра, облачность, амплитуду температур, среднюю температуру воздуха за сутки, месяц с использованием различных источников информации; описывать погоду  своей местности.</w:t>
            </w:r>
          </w:p>
          <w:p w:rsidR="008A2A9B" w:rsidRPr="008A2A9B" w:rsidRDefault="008A2A9B" w:rsidP="008A2A9B">
            <w:pPr>
              <w:rPr>
                <w:noProof/>
                <w:sz w:val="28"/>
                <w:szCs w:val="28"/>
              </w:rPr>
            </w:pPr>
            <w:r w:rsidRPr="008A2A9B">
              <w:rPr>
                <w:noProof/>
                <w:sz w:val="28"/>
                <w:szCs w:val="28"/>
              </w:rPr>
              <w:t>Формирование умений работать с новыми терминами, приводить примеры взаимосвязи всех живых организмов на Земле, умение работать на экскурсии.</w:t>
            </w:r>
          </w:p>
          <w:p w:rsidR="00493FE2" w:rsidRDefault="008A2A9B" w:rsidP="008A2A9B">
            <w:pPr>
              <w:ind w:left="-108"/>
              <w:rPr>
                <w:noProof/>
                <w:sz w:val="28"/>
                <w:szCs w:val="28"/>
              </w:rPr>
            </w:pPr>
            <w:r w:rsidRPr="008A2A9B">
              <w:rPr>
                <w:noProof/>
                <w:sz w:val="28"/>
                <w:szCs w:val="28"/>
              </w:rPr>
              <w:t>Ознакомление со способами работы на местности. Сбор материалов для исследовательской работы.</w:t>
            </w:r>
          </w:p>
          <w:p w:rsidR="008A2A9B" w:rsidRDefault="008A2A9B" w:rsidP="008A2A9B">
            <w:pPr>
              <w:ind w:left="-108"/>
              <w:rPr>
                <w:noProof/>
                <w:sz w:val="28"/>
                <w:szCs w:val="28"/>
              </w:rPr>
            </w:pPr>
          </w:p>
          <w:p w:rsidR="008A2A9B" w:rsidRDefault="008A2A9B" w:rsidP="008A2A9B">
            <w:pPr>
              <w:ind w:left="-108"/>
              <w:rPr>
                <w:noProof/>
                <w:sz w:val="28"/>
                <w:szCs w:val="28"/>
              </w:rPr>
            </w:pPr>
          </w:p>
          <w:p w:rsidR="008A2A9B" w:rsidRDefault="008A2A9B" w:rsidP="008A2A9B">
            <w:pPr>
              <w:ind w:left="-108"/>
              <w:rPr>
                <w:noProof/>
                <w:sz w:val="28"/>
                <w:szCs w:val="28"/>
              </w:rPr>
            </w:pPr>
          </w:p>
          <w:p w:rsidR="008A2A9B" w:rsidRDefault="008A2A9B" w:rsidP="008A2A9B">
            <w:pPr>
              <w:ind w:left="-108"/>
              <w:rPr>
                <w:noProof/>
                <w:sz w:val="28"/>
                <w:szCs w:val="28"/>
              </w:rPr>
            </w:pPr>
          </w:p>
          <w:p w:rsidR="008A2A9B" w:rsidRDefault="008A2A9B" w:rsidP="008A2A9B">
            <w:pPr>
              <w:ind w:left="-108"/>
              <w:rPr>
                <w:noProof/>
                <w:sz w:val="28"/>
                <w:szCs w:val="28"/>
              </w:rPr>
            </w:pPr>
          </w:p>
          <w:p w:rsidR="008A2A9B" w:rsidRDefault="008A2A9B" w:rsidP="008A2A9B">
            <w:pPr>
              <w:ind w:left="-108"/>
              <w:rPr>
                <w:noProof/>
                <w:sz w:val="28"/>
                <w:szCs w:val="28"/>
              </w:rPr>
            </w:pPr>
          </w:p>
          <w:p w:rsidR="008A2A9B" w:rsidRDefault="008A2A9B" w:rsidP="008A2A9B">
            <w:pPr>
              <w:ind w:left="-108"/>
              <w:rPr>
                <w:noProof/>
                <w:sz w:val="28"/>
                <w:szCs w:val="28"/>
              </w:rPr>
            </w:pPr>
          </w:p>
          <w:p w:rsidR="008A2A9B" w:rsidRDefault="008A2A9B" w:rsidP="008A2A9B">
            <w:pPr>
              <w:ind w:left="-108"/>
              <w:rPr>
                <w:noProof/>
                <w:sz w:val="28"/>
                <w:szCs w:val="28"/>
              </w:rPr>
            </w:pPr>
          </w:p>
          <w:p w:rsidR="008A2A9B" w:rsidRDefault="008A2A9B" w:rsidP="008A2A9B">
            <w:pPr>
              <w:ind w:left="-108"/>
              <w:rPr>
                <w:noProof/>
                <w:sz w:val="28"/>
                <w:szCs w:val="28"/>
              </w:rPr>
            </w:pPr>
          </w:p>
          <w:p w:rsidR="008A2A9B" w:rsidRDefault="008A2A9B" w:rsidP="008A2A9B">
            <w:pPr>
              <w:ind w:left="-108"/>
              <w:rPr>
                <w:noProof/>
                <w:sz w:val="28"/>
                <w:szCs w:val="28"/>
              </w:rPr>
            </w:pPr>
          </w:p>
          <w:p w:rsidR="008A2A9B" w:rsidRDefault="008A2A9B" w:rsidP="008A2A9B">
            <w:pPr>
              <w:ind w:left="-108"/>
              <w:rPr>
                <w:noProof/>
                <w:sz w:val="28"/>
                <w:szCs w:val="28"/>
              </w:rPr>
            </w:pPr>
          </w:p>
          <w:p w:rsidR="008A2A9B" w:rsidRDefault="008A2A9B" w:rsidP="008A2A9B">
            <w:pPr>
              <w:ind w:left="-108"/>
              <w:rPr>
                <w:noProof/>
                <w:sz w:val="28"/>
                <w:szCs w:val="28"/>
              </w:rPr>
            </w:pPr>
          </w:p>
          <w:p w:rsidR="008A2A9B" w:rsidRDefault="008A2A9B" w:rsidP="008A2A9B">
            <w:pPr>
              <w:ind w:left="-108"/>
              <w:rPr>
                <w:noProof/>
                <w:sz w:val="28"/>
                <w:szCs w:val="28"/>
              </w:rPr>
            </w:pPr>
          </w:p>
          <w:p w:rsidR="008A2A9B" w:rsidRDefault="008A2A9B" w:rsidP="008A2A9B">
            <w:pPr>
              <w:ind w:left="-108"/>
              <w:rPr>
                <w:noProof/>
                <w:sz w:val="28"/>
                <w:szCs w:val="28"/>
              </w:rPr>
            </w:pPr>
          </w:p>
          <w:p w:rsidR="008A2A9B" w:rsidRDefault="008A2A9B" w:rsidP="008A2A9B">
            <w:pPr>
              <w:ind w:left="-108"/>
              <w:rPr>
                <w:noProof/>
                <w:sz w:val="28"/>
                <w:szCs w:val="28"/>
              </w:rPr>
            </w:pPr>
          </w:p>
          <w:p w:rsidR="008A2A9B" w:rsidRDefault="008A2A9B" w:rsidP="008A2A9B">
            <w:pPr>
              <w:ind w:left="-108"/>
              <w:rPr>
                <w:noProof/>
                <w:sz w:val="28"/>
                <w:szCs w:val="28"/>
              </w:rPr>
            </w:pPr>
          </w:p>
          <w:p w:rsidR="008A2A9B" w:rsidRDefault="008A2A9B" w:rsidP="008A2A9B">
            <w:pPr>
              <w:ind w:left="-108"/>
              <w:rPr>
                <w:noProof/>
                <w:sz w:val="28"/>
                <w:szCs w:val="28"/>
              </w:rPr>
            </w:pPr>
          </w:p>
          <w:p w:rsidR="008A2A9B" w:rsidRDefault="008A2A9B" w:rsidP="008A2A9B">
            <w:pPr>
              <w:ind w:left="-108"/>
              <w:rPr>
                <w:noProof/>
                <w:sz w:val="28"/>
                <w:szCs w:val="28"/>
              </w:rPr>
            </w:pPr>
          </w:p>
          <w:p w:rsidR="008A2A9B" w:rsidRDefault="008A2A9B" w:rsidP="008A2A9B">
            <w:pPr>
              <w:ind w:left="-108"/>
              <w:rPr>
                <w:noProof/>
                <w:sz w:val="28"/>
                <w:szCs w:val="28"/>
              </w:rPr>
            </w:pPr>
          </w:p>
          <w:p w:rsidR="008A2A9B" w:rsidRDefault="008A2A9B" w:rsidP="008A2A9B">
            <w:pPr>
              <w:ind w:left="-108"/>
              <w:rPr>
                <w:noProof/>
                <w:sz w:val="28"/>
                <w:szCs w:val="28"/>
              </w:rPr>
            </w:pPr>
          </w:p>
          <w:p w:rsidR="008A2A9B" w:rsidRDefault="008A2A9B" w:rsidP="008A2A9B">
            <w:pPr>
              <w:ind w:left="-108"/>
              <w:rPr>
                <w:noProof/>
                <w:sz w:val="28"/>
                <w:szCs w:val="28"/>
              </w:rPr>
            </w:pPr>
          </w:p>
          <w:p w:rsidR="008A2A9B" w:rsidRDefault="008A2A9B" w:rsidP="008A2A9B">
            <w:pPr>
              <w:ind w:left="-108"/>
              <w:rPr>
                <w:noProof/>
                <w:sz w:val="28"/>
                <w:szCs w:val="28"/>
              </w:rPr>
            </w:pPr>
          </w:p>
          <w:p w:rsidR="008A2A9B" w:rsidRDefault="008A2A9B" w:rsidP="008A2A9B">
            <w:pPr>
              <w:ind w:left="-108"/>
              <w:rPr>
                <w:noProof/>
                <w:sz w:val="28"/>
                <w:szCs w:val="28"/>
              </w:rPr>
            </w:pPr>
          </w:p>
          <w:p w:rsidR="008A2A9B" w:rsidRDefault="008A2A9B" w:rsidP="008A2A9B">
            <w:pPr>
              <w:ind w:left="-108"/>
              <w:rPr>
                <w:noProof/>
                <w:sz w:val="28"/>
                <w:szCs w:val="28"/>
              </w:rPr>
            </w:pPr>
          </w:p>
          <w:p w:rsidR="008A2A9B" w:rsidRDefault="008A2A9B" w:rsidP="008A2A9B">
            <w:pPr>
              <w:ind w:left="-108"/>
              <w:rPr>
                <w:noProof/>
                <w:sz w:val="28"/>
                <w:szCs w:val="28"/>
              </w:rPr>
            </w:pPr>
          </w:p>
          <w:p w:rsidR="008A2A9B" w:rsidRDefault="008A2A9B" w:rsidP="008A2A9B">
            <w:pPr>
              <w:ind w:left="-108"/>
              <w:rPr>
                <w:noProof/>
                <w:sz w:val="28"/>
                <w:szCs w:val="28"/>
              </w:rPr>
            </w:pPr>
          </w:p>
          <w:p w:rsidR="008A2A9B" w:rsidRDefault="008A2A9B" w:rsidP="008A2A9B">
            <w:pPr>
              <w:rPr>
                <w:noProof/>
                <w:sz w:val="28"/>
                <w:szCs w:val="28"/>
              </w:rPr>
            </w:pPr>
          </w:p>
          <w:p w:rsidR="008A2A9B" w:rsidRPr="008A2A9B" w:rsidRDefault="008A2A9B" w:rsidP="008A2A9B">
            <w:pPr>
              <w:ind w:left="-108"/>
              <w:rPr>
                <w:noProof/>
                <w:sz w:val="28"/>
                <w:szCs w:val="28"/>
              </w:rPr>
            </w:pPr>
            <w:r w:rsidRPr="008A2A9B">
              <w:rPr>
                <w:noProof/>
                <w:sz w:val="28"/>
                <w:szCs w:val="28"/>
              </w:rPr>
              <w:t>Познакомить с Красной Книгой России, Сахалинской области.</w:t>
            </w:r>
          </w:p>
          <w:p w:rsidR="008A2A9B" w:rsidRDefault="008A2A9B" w:rsidP="008A2A9B">
            <w:pPr>
              <w:ind w:left="-108"/>
              <w:rPr>
                <w:noProof/>
                <w:sz w:val="28"/>
                <w:szCs w:val="28"/>
              </w:rPr>
            </w:pPr>
            <w:r w:rsidRPr="008A2A9B">
              <w:rPr>
                <w:noProof/>
                <w:sz w:val="28"/>
                <w:szCs w:val="28"/>
              </w:rPr>
              <w:t>Оценивать свои достижения и достижения одноклассников по усвоению учебного материала.</w:t>
            </w:r>
          </w:p>
          <w:p w:rsidR="0039416A" w:rsidRPr="008A2A9B" w:rsidRDefault="0039416A" w:rsidP="008A2A9B">
            <w:pPr>
              <w:ind w:left="-108"/>
              <w:rPr>
                <w:noProof/>
                <w:sz w:val="28"/>
                <w:szCs w:val="28"/>
              </w:rPr>
            </w:pPr>
          </w:p>
        </w:tc>
      </w:tr>
      <w:tr w:rsidR="0039416A" w:rsidRPr="004F149C" w:rsidTr="00493FE2">
        <w:trPr>
          <w:trHeight w:val="144"/>
        </w:trPr>
        <w:tc>
          <w:tcPr>
            <w:tcW w:w="5132" w:type="dxa"/>
          </w:tcPr>
          <w:p w:rsidR="0039416A" w:rsidRPr="0039416A" w:rsidRDefault="0039416A" w:rsidP="00A4540C">
            <w:pPr>
              <w:suppressAutoHyphens w:val="0"/>
              <w:jc w:val="both"/>
              <w:rPr>
                <w:rFonts w:eastAsia="Calibri"/>
                <w:b/>
                <w:i/>
                <w:sz w:val="28"/>
                <w:szCs w:val="28"/>
                <w:lang w:val="en-US" w:eastAsia="en-US"/>
              </w:rPr>
            </w:pPr>
            <w:r>
              <w:rPr>
                <w:b/>
                <w:sz w:val="28"/>
                <w:szCs w:val="22"/>
              </w:rPr>
              <w:lastRenderedPageBreak/>
              <w:t xml:space="preserve">Раздел </w:t>
            </w:r>
            <w:r>
              <w:rPr>
                <w:b/>
                <w:sz w:val="28"/>
                <w:szCs w:val="22"/>
                <w:lang w:val="en-US"/>
              </w:rPr>
              <w:t>IV</w:t>
            </w:r>
            <w:r w:rsidRPr="0039416A">
              <w:rPr>
                <w:b/>
                <w:sz w:val="28"/>
                <w:szCs w:val="22"/>
              </w:rPr>
              <w:t xml:space="preserve">. Обобщение – </w:t>
            </w:r>
            <w:r>
              <w:rPr>
                <w:b/>
                <w:sz w:val="28"/>
                <w:szCs w:val="22"/>
                <w:lang w:val="en-US"/>
              </w:rPr>
              <w:t>(</w:t>
            </w:r>
            <w:r w:rsidRPr="0039416A">
              <w:rPr>
                <w:b/>
                <w:sz w:val="28"/>
                <w:szCs w:val="22"/>
              </w:rPr>
              <w:t xml:space="preserve">4 </w:t>
            </w:r>
            <w:r>
              <w:rPr>
                <w:b/>
                <w:sz w:val="28"/>
                <w:szCs w:val="22"/>
              </w:rPr>
              <w:t>ч</w:t>
            </w:r>
            <w:r>
              <w:rPr>
                <w:b/>
                <w:sz w:val="28"/>
                <w:szCs w:val="22"/>
                <w:lang w:val="en-US"/>
              </w:rPr>
              <w:t>.)</w:t>
            </w:r>
          </w:p>
        </w:tc>
        <w:tc>
          <w:tcPr>
            <w:tcW w:w="5350" w:type="dxa"/>
          </w:tcPr>
          <w:p w:rsidR="0039416A" w:rsidRDefault="0039416A" w:rsidP="008A2A9B">
            <w:pPr>
              <w:ind w:left="-108"/>
              <w:rPr>
                <w:noProof/>
                <w:sz w:val="28"/>
                <w:szCs w:val="28"/>
              </w:rPr>
            </w:pPr>
          </w:p>
        </w:tc>
      </w:tr>
    </w:tbl>
    <w:p w:rsidR="00E22627" w:rsidRPr="004F149C" w:rsidRDefault="00E22627" w:rsidP="00066A73">
      <w:pPr>
        <w:rPr>
          <w:b/>
          <w:sz w:val="28"/>
          <w:szCs w:val="28"/>
        </w:rPr>
      </w:pPr>
    </w:p>
    <w:p w:rsidR="00E22627" w:rsidRPr="004F149C" w:rsidRDefault="00E22627" w:rsidP="00C27B20">
      <w:pPr>
        <w:ind w:left="851" w:hanging="425"/>
        <w:rPr>
          <w:b/>
          <w:sz w:val="28"/>
          <w:szCs w:val="28"/>
        </w:rPr>
      </w:pPr>
    </w:p>
    <w:p w:rsidR="0039416A" w:rsidRDefault="0039416A" w:rsidP="00C5511D">
      <w:pPr>
        <w:jc w:val="center"/>
        <w:rPr>
          <w:b/>
          <w:i/>
          <w:color w:val="9BBB59" w:themeColor="accent3"/>
        </w:rPr>
      </w:pPr>
    </w:p>
    <w:p w:rsidR="0039416A" w:rsidRDefault="0039416A" w:rsidP="00C5511D">
      <w:pPr>
        <w:jc w:val="center"/>
        <w:rPr>
          <w:b/>
          <w:i/>
          <w:color w:val="9BBB59" w:themeColor="accent3"/>
        </w:rPr>
      </w:pPr>
    </w:p>
    <w:p w:rsidR="0039416A" w:rsidRDefault="0039416A" w:rsidP="00C5511D">
      <w:pPr>
        <w:jc w:val="center"/>
        <w:rPr>
          <w:b/>
          <w:i/>
          <w:color w:val="9BBB59" w:themeColor="accent3"/>
        </w:rPr>
      </w:pPr>
    </w:p>
    <w:p w:rsidR="0039416A" w:rsidRDefault="0039416A" w:rsidP="00C5511D">
      <w:pPr>
        <w:jc w:val="center"/>
        <w:rPr>
          <w:b/>
          <w:i/>
          <w:color w:val="9BBB59" w:themeColor="accent3"/>
        </w:rPr>
      </w:pPr>
    </w:p>
    <w:p w:rsidR="0039416A" w:rsidRDefault="0039416A" w:rsidP="00C5511D">
      <w:pPr>
        <w:jc w:val="center"/>
        <w:rPr>
          <w:b/>
          <w:i/>
          <w:color w:val="9BBB59" w:themeColor="accent3"/>
        </w:rPr>
      </w:pPr>
    </w:p>
    <w:p w:rsidR="0039416A" w:rsidRDefault="0039416A" w:rsidP="00C5511D">
      <w:pPr>
        <w:jc w:val="center"/>
        <w:rPr>
          <w:b/>
          <w:i/>
          <w:color w:val="9BBB59" w:themeColor="accent3"/>
        </w:rPr>
      </w:pPr>
    </w:p>
    <w:p w:rsidR="0039416A" w:rsidRDefault="0039416A" w:rsidP="00C5511D">
      <w:pPr>
        <w:jc w:val="center"/>
        <w:rPr>
          <w:b/>
          <w:i/>
          <w:color w:val="9BBB59" w:themeColor="accent3"/>
        </w:rPr>
      </w:pPr>
    </w:p>
    <w:p w:rsidR="0039416A" w:rsidRDefault="0039416A" w:rsidP="00C5511D">
      <w:pPr>
        <w:jc w:val="center"/>
        <w:rPr>
          <w:b/>
          <w:i/>
          <w:color w:val="9BBB59" w:themeColor="accent3"/>
        </w:rPr>
      </w:pPr>
    </w:p>
    <w:p w:rsidR="0039416A" w:rsidRDefault="0039416A" w:rsidP="00C5511D">
      <w:pPr>
        <w:jc w:val="center"/>
        <w:rPr>
          <w:b/>
          <w:i/>
          <w:color w:val="9BBB59" w:themeColor="accent3"/>
        </w:rPr>
      </w:pPr>
    </w:p>
    <w:p w:rsidR="00C5511D" w:rsidRPr="003A447E" w:rsidRDefault="00C5511D" w:rsidP="00C5511D">
      <w:pPr>
        <w:jc w:val="center"/>
        <w:rPr>
          <w:b/>
          <w:i/>
          <w:color w:val="9BBB59" w:themeColor="accent3"/>
        </w:rPr>
      </w:pPr>
      <w:r w:rsidRPr="003A447E">
        <w:rPr>
          <w:b/>
          <w:i/>
          <w:color w:val="9BBB59" w:themeColor="accent3"/>
        </w:rPr>
        <w:t>УПЛОТНЕНИЕ МАТЕРИАЛА В СВЯЗИ С НАЛИЧИЕМ ПРАЗДНИЧНЫХ ДНЕЙ</w:t>
      </w:r>
    </w:p>
    <w:p w:rsidR="00C5511D" w:rsidRPr="003A447E" w:rsidRDefault="00C5511D" w:rsidP="00C5511D">
      <w:pPr>
        <w:ind w:firstLine="34"/>
        <w:rPr>
          <w:sz w:val="28"/>
        </w:rPr>
      </w:pPr>
      <w:r w:rsidRPr="003A447E">
        <w:rPr>
          <w:sz w:val="28"/>
        </w:rPr>
        <w:t>В соответствии с годовым календарным гр</w:t>
      </w:r>
      <w:r w:rsidR="008A2A9B">
        <w:rPr>
          <w:sz w:val="28"/>
        </w:rPr>
        <w:t>афиком расписания уроков на 20</w:t>
      </w:r>
      <w:r w:rsidR="006B7541">
        <w:rPr>
          <w:sz w:val="28"/>
        </w:rPr>
        <w:t>2</w:t>
      </w:r>
      <w:r w:rsidR="00491100">
        <w:rPr>
          <w:sz w:val="28"/>
        </w:rPr>
        <w:t>1</w:t>
      </w:r>
      <w:r w:rsidR="006B7541">
        <w:rPr>
          <w:sz w:val="28"/>
        </w:rPr>
        <w:t>-202</w:t>
      </w:r>
      <w:r w:rsidR="00491100">
        <w:rPr>
          <w:sz w:val="28"/>
        </w:rPr>
        <w:t xml:space="preserve">2 </w:t>
      </w:r>
      <w:r w:rsidRPr="003A447E">
        <w:rPr>
          <w:sz w:val="28"/>
        </w:rPr>
        <w:t xml:space="preserve">учебный год на изучение </w:t>
      </w:r>
      <w:r w:rsidR="00326535">
        <w:rPr>
          <w:sz w:val="28"/>
        </w:rPr>
        <w:t>географии</w:t>
      </w:r>
      <w:r w:rsidRPr="003A447E">
        <w:rPr>
          <w:sz w:val="28"/>
        </w:rPr>
        <w:t xml:space="preserve"> в</w:t>
      </w:r>
      <w:r>
        <w:rPr>
          <w:sz w:val="28"/>
        </w:rPr>
        <w:t xml:space="preserve"> 5 классе выделено </w:t>
      </w:r>
      <w:r w:rsidRPr="00326535">
        <w:rPr>
          <w:b/>
          <w:sz w:val="28"/>
        </w:rPr>
        <w:t>1 ч</w:t>
      </w:r>
      <w:r>
        <w:rPr>
          <w:b/>
          <w:sz w:val="28"/>
        </w:rPr>
        <w:t>ас</w:t>
      </w:r>
      <w:r w:rsidRPr="003A447E">
        <w:rPr>
          <w:b/>
          <w:sz w:val="28"/>
        </w:rPr>
        <w:t xml:space="preserve"> в неделю</w:t>
      </w:r>
      <w:r w:rsidRPr="003A447E">
        <w:rPr>
          <w:sz w:val="28"/>
        </w:rPr>
        <w:t xml:space="preserve"> –</w:t>
      </w:r>
      <w:r>
        <w:rPr>
          <w:sz w:val="28"/>
        </w:rPr>
        <w:t xml:space="preserve">35 </w:t>
      </w:r>
      <w:r w:rsidRPr="003A447E">
        <w:rPr>
          <w:sz w:val="28"/>
        </w:rPr>
        <w:t>часов в год.</w:t>
      </w:r>
    </w:p>
    <w:p w:rsidR="00C5511D" w:rsidRDefault="00807A40" w:rsidP="00C5511D">
      <w:pPr>
        <w:ind w:firstLine="34"/>
        <w:rPr>
          <w:sz w:val="28"/>
        </w:rPr>
      </w:pPr>
      <w:r w:rsidRPr="00807A40">
        <w:rPr>
          <w:sz w:val="28"/>
        </w:rPr>
        <w:t xml:space="preserve">В связи с перенесением праздничных (выходных) дней (Постановления Правительства РФ от  __.__.    2021г № ____ « О переносе выходных дней в 2021году») и  от  __.__.   2022г №   _____ </w:t>
      </w:r>
      <w:bookmarkStart w:id="0" w:name="_GoBack"/>
      <w:bookmarkEnd w:id="0"/>
      <w:r w:rsidR="00C5511D" w:rsidRPr="003A447E">
        <w:rPr>
          <w:sz w:val="28"/>
        </w:rPr>
        <w:t>в календарно-тематическом планировании прои</w:t>
      </w:r>
      <w:r w:rsidR="007E083D">
        <w:rPr>
          <w:sz w:val="28"/>
        </w:rPr>
        <w:t xml:space="preserve">сходит  уплотнение материала до </w:t>
      </w:r>
      <w:r w:rsidR="002D7925" w:rsidRPr="00622758">
        <w:rPr>
          <w:b/>
          <w:sz w:val="28"/>
        </w:rPr>
        <w:t>3</w:t>
      </w:r>
      <w:r w:rsidR="00491100">
        <w:rPr>
          <w:b/>
          <w:sz w:val="28"/>
        </w:rPr>
        <w:t>2</w:t>
      </w:r>
      <w:r w:rsidR="002D7925">
        <w:rPr>
          <w:b/>
          <w:sz w:val="28"/>
        </w:rPr>
        <w:t xml:space="preserve"> </w:t>
      </w:r>
      <w:r w:rsidR="00C5511D" w:rsidRPr="003A447E">
        <w:rPr>
          <w:b/>
          <w:sz w:val="28"/>
        </w:rPr>
        <w:t>час</w:t>
      </w:r>
      <w:r w:rsidR="007E083D">
        <w:rPr>
          <w:b/>
          <w:sz w:val="28"/>
        </w:rPr>
        <w:t>ов</w:t>
      </w:r>
      <w:r w:rsidR="00C5511D" w:rsidRPr="003A447E">
        <w:rPr>
          <w:b/>
          <w:sz w:val="28"/>
        </w:rPr>
        <w:t xml:space="preserve"> в год</w:t>
      </w:r>
      <w:r w:rsidR="00C5511D" w:rsidRPr="003A447E">
        <w:rPr>
          <w:sz w:val="28"/>
        </w:rPr>
        <w:t>:</w:t>
      </w:r>
    </w:p>
    <w:p w:rsidR="007E083D" w:rsidRPr="003A447E" w:rsidRDefault="007E083D" w:rsidP="00C5511D">
      <w:pPr>
        <w:ind w:firstLine="34"/>
        <w:rPr>
          <w:sz w:val="28"/>
        </w:rPr>
      </w:pPr>
    </w:p>
    <w:tbl>
      <w:tblPr>
        <w:tblW w:w="109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02"/>
        <w:gridCol w:w="850"/>
        <w:gridCol w:w="992"/>
        <w:gridCol w:w="993"/>
        <w:gridCol w:w="3118"/>
        <w:gridCol w:w="1134"/>
        <w:gridCol w:w="1043"/>
      </w:tblGrid>
      <w:tr w:rsidR="00C5511D" w:rsidRPr="003A447E" w:rsidTr="00382CD9">
        <w:trPr>
          <w:cantSplit/>
          <w:trHeight w:val="1175"/>
        </w:trPr>
        <w:tc>
          <w:tcPr>
            <w:tcW w:w="2802" w:type="dxa"/>
            <w:shd w:val="clear" w:color="auto" w:fill="auto"/>
            <w:vAlign w:val="center"/>
          </w:tcPr>
          <w:p w:rsidR="00C5511D" w:rsidRPr="003A447E" w:rsidRDefault="00C5511D" w:rsidP="00A4540C">
            <w:pPr>
              <w:ind w:firstLine="34"/>
              <w:rPr>
                <w:b/>
                <w:i/>
                <w:sz w:val="28"/>
              </w:rPr>
            </w:pPr>
            <w:r w:rsidRPr="003A447E">
              <w:rPr>
                <w:b/>
                <w:i/>
                <w:sz w:val="28"/>
              </w:rPr>
              <w:t>Тема урока по плану</w:t>
            </w:r>
          </w:p>
        </w:tc>
        <w:tc>
          <w:tcPr>
            <w:tcW w:w="850" w:type="dxa"/>
            <w:shd w:val="clear" w:color="auto" w:fill="auto"/>
            <w:textDirection w:val="btLr"/>
          </w:tcPr>
          <w:p w:rsidR="00C5511D" w:rsidRPr="003A447E" w:rsidRDefault="00C5511D" w:rsidP="00A4540C">
            <w:pPr>
              <w:ind w:firstLine="34"/>
              <w:rPr>
                <w:b/>
                <w:i/>
                <w:sz w:val="28"/>
              </w:rPr>
            </w:pPr>
            <w:r w:rsidRPr="003A447E">
              <w:rPr>
                <w:b/>
                <w:i/>
                <w:sz w:val="28"/>
              </w:rPr>
              <w:t>Кол</w:t>
            </w:r>
            <w:proofErr w:type="gramStart"/>
            <w:r w:rsidRPr="003A447E">
              <w:rPr>
                <w:b/>
                <w:i/>
                <w:sz w:val="28"/>
              </w:rPr>
              <w:t>.</w:t>
            </w:r>
            <w:proofErr w:type="gramEnd"/>
            <w:r w:rsidRPr="003A447E">
              <w:rPr>
                <w:b/>
                <w:i/>
                <w:sz w:val="28"/>
              </w:rPr>
              <w:t xml:space="preserve"> </w:t>
            </w:r>
            <w:proofErr w:type="gramStart"/>
            <w:r w:rsidRPr="003A447E">
              <w:rPr>
                <w:b/>
                <w:i/>
                <w:sz w:val="28"/>
              </w:rPr>
              <w:t>ч</w:t>
            </w:r>
            <w:proofErr w:type="gramEnd"/>
            <w:r w:rsidRPr="003A447E">
              <w:rPr>
                <w:b/>
                <w:i/>
                <w:sz w:val="28"/>
              </w:rPr>
              <w:t>ас. по плану</w:t>
            </w:r>
          </w:p>
        </w:tc>
        <w:tc>
          <w:tcPr>
            <w:tcW w:w="992" w:type="dxa"/>
            <w:shd w:val="clear" w:color="auto" w:fill="auto"/>
            <w:textDirection w:val="btLr"/>
          </w:tcPr>
          <w:p w:rsidR="00C5511D" w:rsidRPr="003A447E" w:rsidRDefault="00C5511D" w:rsidP="00A4540C">
            <w:pPr>
              <w:ind w:firstLine="34"/>
              <w:rPr>
                <w:b/>
                <w:i/>
                <w:sz w:val="28"/>
              </w:rPr>
            </w:pPr>
            <w:r w:rsidRPr="003A447E">
              <w:rPr>
                <w:b/>
                <w:i/>
                <w:sz w:val="28"/>
              </w:rPr>
              <w:t>Дата по плану</w:t>
            </w:r>
          </w:p>
        </w:tc>
        <w:tc>
          <w:tcPr>
            <w:tcW w:w="993" w:type="dxa"/>
            <w:shd w:val="clear" w:color="auto" w:fill="EFF9FF"/>
            <w:vAlign w:val="center"/>
          </w:tcPr>
          <w:p w:rsidR="00C5511D" w:rsidRPr="003A447E" w:rsidRDefault="00C5511D" w:rsidP="00A4540C">
            <w:pPr>
              <w:ind w:firstLine="34"/>
              <w:rPr>
                <w:b/>
                <w:i/>
                <w:sz w:val="28"/>
              </w:rPr>
            </w:pPr>
            <w:r w:rsidRPr="003A447E">
              <w:rPr>
                <w:b/>
                <w:i/>
                <w:sz w:val="28"/>
              </w:rPr>
              <w:t>№</w:t>
            </w:r>
          </w:p>
          <w:p w:rsidR="00C5511D" w:rsidRPr="003A447E" w:rsidRDefault="00C5511D" w:rsidP="00A4540C">
            <w:pPr>
              <w:ind w:firstLine="34"/>
              <w:rPr>
                <w:b/>
                <w:i/>
                <w:sz w:val="28"/>
              </w:rPr>
            </w:pPr>
            <w:r w:rsidRPr="003A447E">
              <w:rPr>
                <w:b/>
                <w:i/>
                <w:sz w:val="28"/>
              </w:rPr>
              <w:t>урока</w:t>
            </w:r>
          </w:p>
        </w:tc>
        <w:tc>
          <w:tcPr>
            <w:tcW w:w="3118" w:type="dxa"/>
            <w:shd w:val="clear" w:color="auto" w:fill="EFF9FF"/>
            <w:vAlign w:val="center"/>
          </w:tcPr>
          <w:p w:rsidR="00C5511D" w:rsidRPr="003A447E" w:rsidRDefault="00C5511D" w:rsidP="00A4540C">
            <w:pPr>
              <w:ind w:firstLine="34"/>
              <w:rPr>
                <w:b/>
                <w:i/>
                <w:sz w:val="28"/>
              </w:rPr>
            </w:pPr>
            <w:r w:rsidRPr="003A447E">
              <w:rPr>
                <w:b/>
                <w:i/>
                <w:sz w:val="28"/>
              </w:rPr>
              <w:t>Тема урока по факту</w:t>
            </w:r>
          </w:p>
        </w:tc>
        <w:tc>
          <w:tcPr>
            <w:tcW w:w="1134" w:type="dxa"/>
            <w:shd w:val="clear" w:color="auto" w:fill="EFF9FF"/>
            <w:textDirection w:val="btLr"/>
          </w:tcPr>
          <w:p w:rsidR="00C5511D" w:rsidRPr="003A447E" w:rsidRDefault="00C5511D" w:rsidP="00A4540C">
            <w:pPr>
              <w:ind w:firstLine="34"/>
              <w:rPr>
                <w:b/>
                <w:i/>
                <w:sz w:val="28"/>
              </w:rPr>
            </w:pPr>
            <w:r w:rsidRPr="003A447E">
              <w:rPr>
                <w:b/>
                <w:i/>
                <w:sz w:val="28"/>
              </w:rPr>
              <w:t>Кол-во час</w:t>
            </w:r>
            <w:proofErr w:type="gramStart"/>
            <w:r w:rsidRPr="003A447E">
              <w:rPr>
                <w:b/>
                <w:i/>
                <w:sz w:val="28"/>
              </w:rPr>
              <w:t>.</w:t>
            </w:r>
            <w:proofErr w:type="gramEnd"/>
            <w:r w:rsidRPr="003A447E">
              <w:rPr>
                <w:b/>
                <w:i/>
                <w:sz w:val="28"/>
              </w:rPr>
              <w:t xml:space="preserve"> </w:t>
            </w:r>
            <w:proofErr w:type="gramStart"/>
            <w:r w:rsidRPr="003A447E">
              <w:rPr>
                <w:b/>
                <w:i/>
                <w:sz w:val="28"/>
              </w:rPr>
              <w:t>п</w:t>
            </w:r>
            <w:proofErr w:type="gramEnd"/>
            <w:r w:rsidRPr="003A447E">
              <w:rPr>
                <w:b/>
                <w:i/>
                <w:sz w:val="28"/>
              </w:rPr>
              <w:t>о факту</w:t>
            </w:r>
          </w:p>
        </w:tc>
        <w:tc>
          <w:tcPr>
            <w:tcW w:w="1043" w:type="dxa"/>
            <w:shd w:val="clear" w:color="auto" w:fill="EFF9FF"/>
            <w:vAlign w:val="center"/>
          </w:tcPr>
          <w:p w:rsidR="00C5511D" w:rsidRPr="003A447E" w:rsidRDefault="00C5511D" w:rsidP="00A4540C">
            <w:pPr>
              <w:ind w:firstLine="34"/>
              <w:rPr>
                <w:b/>
                <w:i/>
                <w:sz w:val="28"/>
              </w:rPr>
            </w:pPr>
            <w:r w:rsidRPr="003A447E">
              <w:rPr>
                <w:b/>
                <w:i/>
                <w:sz w:val="28"/>
              </w:rPr>
              <w:t>Дата по факту</w:t>
            </w:r>
          </w:p>
        </w:tc>
      </w:tr>
      <w:tr w:rsidR="00060B53" w:rsidRPr="003A447E" w:rsidTr="00382CD9">
        <w:trPr>
          <w:cantSplit/>
          <w:trHeight w:val="1175"/>
        </w:trPr>
        <w:tc>
          <w:tcPr>
            <w:tcW w:w="2802" w:type="dxa"/>
            <w:shd w:val="clear" w:color="auto" w:fill="auto"/>
          </w:tcPr>
          <w:p w:rsidR="00060B53" w:rsidRPr="00A6528D" w:rsidRDefault="00060B53" w:rsidP="00060B53">
            <w:pPr>
              <w:tabs>
                <w:tab w:val="left" w:pos="5655"/>
              </w:tabs>
              <w:rPr>
                <w:sz w:val="28"/>
                <w:szCs w:val="28"/>
              </w:rPr>
            </w:pPr>
            <w:r w:rsidRPr="00A6528D">
              <w:rPr>
                <w:sz w:val="28"/>
                <w:szCs w:val="28"/>
              </w:rPr>
              <w:t>Мировой океан и его части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60B53" w:rsidRPr="003A447E" w:rsidRDefault="00060B53" w:rsidP="00A4540C">
            <w:pPr>
              <w:ind w:firstLine="34"/>
              <w:rPr>
                <w:sz w:val="28"/>
              </w:rPr>
            </w:pPr>
            <w:r w:rsidRPr="003A447E">
              <w:rPr>
                <w:sz w:val="28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60B53" w:rsidRPr="003A447E" w:rsidRDefault="003231A2" w:rsidP="00A4540C">
            <w:pPr>
              <w:ind w:firstLine="34"/>
              <w:rPr>
                <w:b/>
                <w:sz w:val="28"/>
              </w:rPr>
            </w:pPr>
            <w:r>
              <w:rPr>
                <w:b/>
                <w:color w:val="FF0000"/>
                <w:sz w:val="28"/>
              </w:rPr>
              <w:t>08.03</w:t>
            </w:r>
          </w:p>
        </w:tc>
        <w:tc>
          <w:tcPr>
            <w:tcW w:w="993" w:type="dxa"/>
            <w:shd w:val="clear" w:color="auto" w:fill="EFF9FF"/>
            <w:vAlign w:val="center"/>
          </w:tcPr>
          <w:p w:rsidR="00060B53" w:rsidRPr="003A447E" w:rsidRDefault="00060B53" w:rsidP="00060B53">
            <w:pPr>
              <w:ind w:firstLine="34"/>
              <w:rPr>
                <w:b/>
                <w:sz w:val="28"/>
              </w:rPr>
            </w:pPr>
            <w:r>
              <w:rPr>
                <w:b/>
                <w:sz w:val="28"/>
              </w:rPr>
              <w:t>24</w:t>
            </w:r>
          </w:p>
        </w:tc>
        <w:tc>
          <w:tcPr>
            <w:tcW w:w="3118" w:type="dxa"/>
            <w:vMerge w:val="restart"/>
            <w:shd w:val="clear" w:color="auto" w:fill="EFF9FF"/>
          </w:tcPr>
          <w:p w:rsidR="00060B53" w:rsidRPr="00A6528D" w:rsidRDefault="00060B53" w:rsidP="00060B53">
            <w:pPr>
              <w:tabs>
                <w:tab w:val="left" w:pos="5655"/>
              </w:tabs>
              <w:rPr>
                <w:sz w:val="28"/>
                <w:szCs w:val="28"/>
              </w:rPr>
            </w:pPr>
            <w:r w:rsidRPr="00A6528D">
              <w:rPr>
                <w:sz w:val="28"/>
                <w:szCs w:val="28"/>
              </w:rPr>
              <w:t>Мировой океан и его части</w:t>
            </w:r>
          </w:p>
          <w:p w:rsidR="00060B53" w:rsidRPr="00A6528D" w:rsidRDefault="00060B53" w:rsidP="00060B53">
            <w:pPr>
              <w:tabs>
                <w:tab w:val="left" w:pos="5655"/>
              </w:tabs>
              <w:rPr>
                <w:sz w:val="28"/>
                <w:szCs w:val="28"/>
              </w:rPr>
            </w:pPr>
            <w:proofErr w:type="gramStart"/>
            <w:r w:rsidRPr="00A6528D">
              <w:rPr>
                <w:sz w:val="28"/>
                <w:szCs w:val="28"/>
              </w:rPr>
              <w:t>Гидросфера-кровеносная</w:t>
            </w:r>
            <w:proofErr w:type="gramEnd"/>
            <w:r w:rsidRPr="00A6528D">
              <w:rPr>
                <w:sz w:val="28"/>
                <w:szCs w:val="28"/>
              </w:rPr>
              <w:t xml:space="preserve"> система Земли</w:t>
            </w:r>
          </w:p>
        </w:tc>
        <w:tc>
          <w:tcPr>
            <w:tcW w:w="1134" w:type="dxa"/>
            <w:vMerge w:val="restart"/>
            <w:shd w:val="clear" w:color="auto" w:fill="EFF9FF"/>
            <w:vAlign w:val="center"/>
          </w:tcPr>
          <w:p w:rsidR="00060B53" w:rsidRPr="003A447E" w:rsidRDefault="00060B53" w:rsidP="00382CD9">
            <w:pPr>
              <w:ind w:firstLine="34"/>
              <w:jc w:val="center"/>
              <w:rPr>
                <w:sz w:val="28"/>
              </w:rPr>
            </w:pPr>
            <w:r w:rsidRPr="003A447E">
              <w:rPr>
                <w:sz w:val="28"/>
              </w:rPr>
              <w:t>1</w:t>
            </w:r>
          </w:p>
        </w:tc>
        <w:tc>
          <w:tcPr>
            <w:tcW w:w="1043" w:type="dxa"/>
            <w:vMerge w:val="restart"/>
            <w:shd w:val="clear" w:color="auto" w:fill="EFF9FF"/>
            <w:vAlign w:val="center"/>
          </w:tcPr>
          <w:p w:rsidR="00060B53" w:rsidRPr="008754B6" w:rsidRDefault="003231A2" w:rsidP="00A4540C">
            <w:pPr>
              <w:ind w:firstLine="34"/>
              <w:rPr>
                <w:b/>
                <w:sz w:val="28"/>
              </w:rPr>
            </w:pPr>
            <w:r>
              <w:rPr>
                <w:b/>
                <w:sz w:val="28"/>
              </w:rPr>
              <w:t>15</w:t>
            </w:r>
            <w:r w:rsidR="00060B53">
              <w:rPr>
                <w:b/>
                <w:sz w:val="28"/>
              </w:rPr>
              <w:t>.03</w:t>
            </w:r>
          </w:p>
        </w:tc>
      </w:tr>
      <w:tr w:rsidR="00060B53" w:rsidRPr="003A447E" w:rsidTr="00382CD9">
        <w:trPr>
          <w:cantSplit/>
          <w:trHeight w:val="1175"/>
        </w:trPr>
        <w:tc>
          <w:tcPr>
            <w:tcW w:w="2802" w:type="dxa"/>
            <w:shd w:val="clear" w:color="auto" w:fill="auto"/>
          </w:tcPr>
          <w:p w:rsidR="00060B53" w:rsidRPr="00A6528D" w:rsidRDefault="00060B53" w:rsidP="00060B53">
            <w:pPr>
              <w:tabs>
                <w:tab w:val="left" w:pos="5655"/>
              </w:tabs>
              <w:rPr>
                <w:sz w:val="28"/>
                <w:szCs w:val="28"/>
              </w:rPr>
            </w:pPr>
            <w:proofErr w:type="gramStart"/>
            <w:r w:rsidRPr="00A6528D">
              <w:rPr>
                <w:sz w:val="28"/>
                <w:szCs w:val="28"/>
              </w:rPr>
              <w:t>Гидросфера-кровеносная</w:t>
            </w:r>
            <w:proofErr w:type="gramEnd"/>
            <w:r w:rsidRPr="00A6528D">
              <w:rPr>
                <w:sz w:val="28"/>
                <w:szCs w:val="28"/>
              </w:rPr>
              <w:t xml:space="preserve"> система Земли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60B53" w:rsidRPr="003A447E" w:rsidRDefault="00060B53" w:rsidP="00A4540C">
            <w:pPr>
              <w:ind w:firstLine="34"/>
              <w:rPr>
                <w:sz w:val="28"/>
              </w:rPr>
            </w:pPr>
            <w:r w:rsidRPr="003A447E">
              <w:rPr>
                <w:sz w:val="28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60B53" w:rsidRPr="003A447E" w:rsidRDefault="003231A2" w:rsidP="00A4540C">
            <w:pPr>
              <w:ind w:firstLine="34"/>
              <w:rPr>
                <w:b/>
                <w:sz w:val="28"/>
              </w:rPr>
            </w:pPr>
            <w:r>
              <w:rPr>
                <w:b/>
                <w:sz w:val="28"/>
              </w:rPr>
              <w:t>15</w:t>
            </w:r>
            <w:r w:rsidR="00060B53" w:rsidRPr="006B7541">
              <w:rPr>
                <w:b/>
                <w:sz w:val="28"/>
              </w:rPr>
              <w:t>.03</w:t>
            </w:r>
          </w:p>
        </w:tc>
        <w:tc>
          <w:tcPr>
            <w:tcW w:w="993" w:type="dxa"/>
            <w:shd w:val="clear" w:color="auto" w:fill="EFF9FF"/>
            <w:vAlign w:val="center"/>
          </w:tcPr>
          <w:p w:rsidR="00060B53" w:rsidRPr="003A447E" w:rsidRDefault="00060B53" w:rsidP="00060B53">
            <w:pPr>
              <w:ind w:firstLine="34"/>
              <w:rPr>
                <w:b/>
                <w:sz w:val="28"/>
              </w:rPr>
            </w:pPr>
            <w:r>
              <w:rPr>
                <w:b/>
                <w:sz w:val="28"/>
              </w:rPr>
              <w:t>25</w:t>
            </w:r>
          </w:p>
        </w:tc>
        <w:tc>
          <w:tcPr>
            <w:tcW w:w="3118" w:type="dxa"/>
            <w:vMerge/>
            <w:shd w:val="clear" w:color="auto" w:fill="EFF9FF"/>
          </w:tcPr>
          <w:p w:rsidR="00060B53" w:rsidRPr="00A6528D" w:rsidRDefault="00060B53" w:rsidP="006B7541">
            <w:pPr>
              <w:tabs>
                <w:tab w:val="left" w:pos="5655"/>
              </w:tabs>
              <w:rPr>
                <w:sz w:val="28"/>
                <w:szCs w:val="28"/>
              </w:rPr>
            </w:pPr>
          </w:p>
        </w:tc>
        <w:tc>
          <w:tcPr>
            <w:tcW w:w="1134" w:type="dxa"/>
            <w:vMerge/>
            <w:shd w:val="clear" w:color="auto" w:fill="EFF9FF"/>
            <w:vAlign w:val="center"/>
          </w:tcPr>
          <w:p w:rsidR="00060B53" w:rsidRPr="003A447E" w:rsidRDefault="00060B53" w:rsidP="00382CD9">
            <w:pPr>
              <w:ind w:firstLine="34"/>
              <w:jc w:val="center"/>
              <w:rPr>
                <w:sz w:val="28"/>
              </w:rPr>
            </w:pPr>
          </w:p>
        </w:tc>
        <w:tc>
          <w:tcPr>
            <w:tcW w:w="1043" w:type="dxa"/>
            <w:vMerge/>
            <w:shd w:val="clear" w:color="auto" w:fill="EFF9FF"/>
            <w:vAlign w:val="center"/>
          </w:tcPr>
          <w:p w:rsidR="00060B53" w:rsidRPr="008754B6" w:rsidRDefault="00060B53" w:rsidP="00A4540C">
            <w:pPr>
              <w:ind w:firstLine="34"/>
              <w:rPr>
                <w:b/>
                <w:sz w:val="28"/>
              </w:rPr>
            </w:pPr>
          </w:p>
        </w:tc>
      </w:tr>
      <w:tr w:rsidR="003231A2" w:rsidRPr="003A447E" w:rsidTr="00382CD9">
        <w:trPr>
          <w:cantSplit/>
          <w:trHeight w:val="1175"/>
        </w:trPr>
        <w:tc>
          <w:tcPr>
            <w:tcW w:w="2802" w:type="dxa"/>
            <w:shd w:val="clear" w:color="auto" w:fill="auto"/>
          </w:tcPr>
          <w:p w:rsidR="003231A2" w:rsidRPr="00A6528D" w:rsidRDefault="003231A2" w:rsidP="008E5C71">
            <w:pPr>
              <w:tabs>
                <w:tab w:val="left" w:pos="5655"/>
              </w:tabs>
              <w:rPr>
                <w:sz w:val="28"/>
                <w:szCs w:val="28"/>
              </w:rPr>
            </w:pPr>
            <w:r w:rsidRPr="00A6528D">
              <w:rPr>
                <w:sz w:val="28"/>
                <w:szCs w:val="28"/>
              </w:rPr>
              <w:t>Воздействие человека на природу.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231A2" w:rsidRPr="003A447E" w:rsidRDefault="003231A2" w:rsidP="00A4540C">
            <w:pPr>
              <w:ind w:firstLine="34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231A2" w:rsidRDefault="002074F3" w:rsidP="00A4540C">
            <w:pPr>
              <w:ind w:firstLine="34"/>
              <w:rPr>
                <w:b/>
                <w:sz w:val="28"/>
              </w:rPr>
            </w:pPr>
            <w:r w:rsidRPr="002074F3">
              <w:rPr>
                <w:b/>
                <w:color w:val="FF0000"/>
                <w:sz w:val="28"/>
              </w:rPr>
              <w:t>03.05</w:t>
            </w:r>
          </w:p>
        </w:tc>
        <w:tc>
          <w:tcPr>
            <w:tcW w:w="993" w:type="dxa"/>
            <w:shd w:val="clear" w:color="auto" w:fill="EFF9FF"/>
            <w:vAlign w:val="center"/>
          </w:tcPr>
          <w:p w:rsidR="003231A2" w:rsidRDefault="003231A2" w:rsidP="00060B53">
            <w:pPr>
              <w:ind w:firstLine="34"/>
              <w:rPr>
                <w:b/>
                <w:sz w:val="28"/>
              </w:rPr>
            </w:pPr>
            <w:r>
              <w:rPr>
                <w:b/>
                <w:sz w:val="28"/>
              </w:rPr>
              <w:t>31</w:t>
            </w:r>
          </w:p>
        </w:tc>
        <w:tc>
          <w:tcPr>
            <w:tcW w:w="3118" w:type="dxa"/>
            <w:shd w:val="clear" w:color="auto" w:fill="EFF9FF"/>
          </w:tcPr>
          <w:p w:rsidR="003231A2" w:rsidRPr="00A6528D" w:rsidRDefault="003231A2" w:rsidP="008E5C71">
            <w:pPr>
              <w:tabs>
                <w:tab w:val="left" w:pos="5655"/>
              </w:tabs>
              <w:rPr>
                <w:sz w:val="28"/>
                <w:szCs w:val="28"/>
              </w:rPr>
            </w:pPr>
            <w:r w:rsidRPr="00A6528D">
              <w:rPr>
                <w:sz w:val="28"/>
                <w:szCs w:val="28"/>
              </w:rPr>
              <w:t>Воздействие человека на природу.</w:t>
            </w:r>
          </w:p>
        </w:tc>
        <w:tc>
          <w:tcPr>
            <w:tcW w:w="1134" w:type="dxa"/>
            <w:vMerge w:val="restart"/>
            <w:shd w:val="clear" w:color="auto" w:fill="EFF9FF"/>
            <w:vAlign w:val="center"/>
          </w:tcPr>
          <w:p w:rsidR="003231A2" w:rsidRDefault="003231A2" w:rsidP="003231A2">
            <w:pPr>
              <w:rPr>
                <w:sz w:val="28"/>
              </w:rPr>
            </w:pPr>
          </w:p>
          <w:p w:rsidR="003231A2" w:rsidRPr="003231A2" w:rsidRDefault="003231A2" w:rsidP="003231A2">
            <w:pPr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043" w:type="dxa"/>
            <w:vMerge w:val="restart"/>
            <w:shd w:val="clear" w:color="auto" w:fill="EFF9FF"/>
            <w:vAlign w:val="center"/>
          </w:tcPr>
          <w:p w:rsidR="003231A2" w:rsidRPr="008754B6" w:rsidRDefault="002074F3" w:rsidP="00A4540C">
            <w:pPr>
              <w:ind w:firstLine="34"/>
              <w:rPr>
                <w:b/>
                <w:sz w:val="28"/>
              </w:rPr>
            </w:pPr>
            <w:r>
              <w:rPr>
                <w:b/>
                <w:sz w:val="28"/>
              </w:rPr>
              <w:t>04.05</w:t>
            </w:r>
          </w:p>
        </w:tc>
      </w:tr>
      <w:tr w:rsidR="003231A2" w:rsidRPr="003A447E" w:rsidTr="00382CD9">
        <w:trPr>
          <w:cantSplit/>
          <w:trHeight w:val="1175"/>
        </w:trPr>
        <w:tc>
          <w:tcPr>
            <w:tcW w:w="2802" w:type="dxa"/>
            <w:shd w:val="clear" w:color="auto" w:fill="auto"/>
          </w:tcPr>
          <w:p w:rsidR="003231A2" w:rsidRPr="00A6528D" w:rsidRDefault="003231A2" w:rsidP="008E5C71">
            <w:pPr>
              <w:tabs>
                <w:tab w:val="left" w:pos="5655"/>
              </w:tabs>
              <w:rPr>
                <w:sz w:val="28"/>
                <w:szCs w:val="28"/>
              </w:rPr>
            </w:pPr>
            <w:r w:rsidRPr="00A6528D">
              <w:rPr>
                <w:sz w:val="28"/>
                <w:szCs w:val="28"/>
              </w:rPr>
              <w:t>Обобщающий урок по разделу «Как устроена наша планета».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231A2" w:rsidRPr="003A447E" w:rsidRDefault="003231A2" w:rsidP="00A4540C">
            <w:pPr>
              <w:ind w:firstLine="34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231A2" w:rsidRDefault="002074F3" w:rsidP="00A4540C">
            <w:pPr>
              <w:ind w:firstLine="34"/>
              <w:rPr>
                <w:b/>
                <w:sz w:val="28"/>
              </w:rPr>
            </w:pPr>
            <w:r>
              <w:rPr>
                <w:b/>
                <w:sz w:val="28"/>
              </w:rPr>
              <w:t>04.05</w:t>
            </w:r>
          </w:p>
        </w:tc>
        <w:tc>
          <w:tcPr>
            <w:tcW w:w="993" w:type="dxa"/>
            <w:shd w:val="clear" w:color="auto" w:fill="EFF9FF"/>
            <w:vAlign w:val="center"/>
          </w:tcPr>
          <w:p w:rsidR="003231A2" w:rsidRDefault="003231A2" w:rsidP="00060B53">
            <w:pPr>
              <w:ind w:firstLine="34"/>
              <w:rPr>
                <w:b/>
                <w:sz w:val="28"/>
              </w:rPr>
            </w:pPr>
            <w:r>
              <w:rPr>
                <w:b/>
                <w:sz w:val="28"/>
              </w:rPr>
              <w:t>32</w:t>
            </w:r>
          </w:p>
        </w:tc>
        <w:tc>
          <w:tcPr>
            <w:tcW w:w="3118" w:type="dxa"/>
            <w:shd w:val="clear" w:color="auto" w:fill="EFF9FF"/>
          </w:tcPr>
          <w:p w:rsidR="003231A2" w:rsidRPr="00A6528D" w:rsidRDefault="003231A2" w:rsidP="008E5C71">
            <w:pPr>
              <w:tabs>
                <w:tab w:val="left" w:pos="5655"/>
              </w:tabs>
              <w:rPr>
                <w:sz w:val="28"/>
                <w:szCs w:val="28"/>
              </w:rPr>
            </w:pPr>
            <w:r w:rsidRPr="00A6528D">
              <w:rPr>
                <w:sz w:val="28"/>
                <w:szCs w:val="28"/>
              </w:rPr>
              <w:t>Обобщающий урок по разделу «Как устроена наша планета».</w:t>
            </w:r>
          </w:p>
        </w:tc>
        <w:tc>
          <w:tcPr>
            <w:tcW w:w="1134" w:type="dxa"/>
            <w:vMerge/>
            <w:shd w:val="clear" w:color="auto" w:fill="EFF9FF"/>
            <w:vAlign w:val="center"/>
          </w:tcPr>
          <w:p w:rsidR="003231A2" w:rsidRPr="003A447E" w:rsidRDefault="003231A2" w:rsidP="00382CD9">
            <w:pPr>
              <w:ind w:firstLine="34"/>
              <w:jc w:val="center"/>
              <w:rPr>
                <w:sz w:val="28"/>
              </w:rPr>
            </w:pPr>
          </w:p>
        </w:tc>
        <w:tc>
          <w:tcPr>
            <w:tcW w:w="1043" w:type="dxa"/>
            <w:vMerge/>
            <w:shd w:val="clear" w:color="auto" w:fill="EFF9FF"/>
            <w:vAlign w:val="center"/>
          </w:tcPr>
          <w:p w:rsidR="003231A2" w:rsidRPr="008754B6" w:rsidRDefault="003231A2" w:rsidP="00A4540C">
            <w:pPr>
              <w:ind w:firstLine="34"/>
              <w:rPr>
                <w:b/>
                <w:sz w:val="28"/>
              </w:rPr>
            </w:pPr>
          </w:p>
        </w:tc>
      </w:tr>
      <w:tr w:rsidR="003231A2" w:rsidRPr="003A447E" w:rsidTr="00382CD9">
        <w:trPr>
          <w:cantSplit/>
          <w:trHeight w:val="1175"/>
        </w:trPr>
        <w:tc>
          <w:tcPr>
            <w:tcW w:w="2802" w:type="dxa"/>
            <w:shd w:val="clear" w:color="auto" w:fill="auto"/>
          </w:tcPr>
          <w:p w:rsidR="003231A2" w:rsidRPr="00A6528D" w:rsidRDefault="003231A2" w:rsidP="008E5C71">
            <w:pPr>
              <w:tabs>
                <w:tab w:val="left" w:pos="5655"/>
              </w:tabs>
              <w:rPr>
                <w:sz w:val="28"/>
                <w:szCs w:val="28"/>
              </w:rPr>
            </w:pPr>
            <w:r w:rsidRPr="00A6528D">
              <w:rPr>
                <w:sz w:val="28"/>
                <w:szCs w:val="28"/>
              </w:rPr>
              <w:t>Обобщающий урок за курс «Землеведения» в 5 классе.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231A2" w:rsidRPr="003A447E" w:rsidRDefault="003231A2" w:rsidP="00A4540C">
            <w:pPr>
              <w:ind w:firstLine="34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231A2" w:rsidRDefault="002074F3" w:rsidP="00A4540C">
            <w:pPr>
              <w:ind w:firstLine="34"/>
              <w:rPr>
                <w:b/>
                <w:sz w:val="28"/>
              </w:rPr>
            </w:pPr>
            <w:r w:rsidRPr="002074F3">
              <w:rPr>
                <w:b/>
                <w:color w:val="FF0000"/>
                <w:sz w:val="28"/>
              </w:rPr>
              <w:t>10.05</w:t>
            </w:r>
          </w:p>
        </w:tc>
        <w:tc>
          <w:tcPr>
            <w:tcW w:w="993" w:type="dxa"/>
            <w:shd w:val="clear" w:color="auto" w:fill="EFF9FF"/>
            <w:vAlign w:val="center"/>
          </w:tcPr>
          <w:p w:rsidR="003231A2" w:rsidRDefault="003231A2" w:rsidP="00060B53">
            <w:pPr>
              <w:ind w:firstLine="34"/>
              <w:rPr>
                <w:b/>
                <w:sz w:val="28"/>
              </w:rPr>
            </w:pPr>
            <w:r>
              <w:rPr>
                <w:b/>
                <w:sz w:val="28"/>
              </w:rPr>
              <w:t>33</w:t>
            </w:r>
          </w:p>
        </w:tc>
        <w:tc>
          <w:tcPr>
            <w:tcW w:w="3118" w:type="dxa"/>
            <w:shd w:val="clear" w:color="auto" w:fill="EFF9FF"/>
          </w:tcPr>
          <w:p w:rsidR="003231A2" w:rsidRPr="00A6528D" w:rsidRDefault="003231A2" w:rsidP="008E5C71">
            <w:pPr>
              <w:tabs>
                <w:tab w:val="left" w:pos="5655"/>
              </w:tabs>
              <w:rPr>
                <w:sz w:val="28"/>
                <w:szCs w:val="28"/>
              </w:rPr>
            </w:pPr>
            <w:r w:rsidRPr="00A6528D">
              <w:rPr>
                <w:sz w:val="28"/>
                <w:szCs w:val="28"/>
              </w:rPr>
              <w:t>Обобщающий урок за курс «Землеведения» в 5 классе.</w:t>
            </w:r>
          </w:p>
        </w:tc>
        <w:tc>
          <w:tcPr>
            <w:tcW w:w="1134" w:type="dxa"/>
            <w:vMerge w:val="restart"/>
            <w:shd w:val="clear" w:color="auto" w:fill="EFF9FF"/>
            <w:vAlign w:val="center"/>
          </w:tcPr>
          <w:p w:rsidR="003231A2" w:rsidRPr="003A447E" w:rsidRDefault="003231A2" w:rsidP="00382CD9">
            <w:pPr>
              <w:ind w:firstLine="34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043" w:type="dxa"/>
            <w:vMerge w:val="restart"/>
            <w:shd w:val="clear" w:color="auto" w:fill="EFF9FF"/>
            <w:vAlign w:val="center"/>
          </w:tcPr>
          <w:p w:rsidR="003231A2" w:rsidRPr="008754B6" w:rsidRDefault="002074F3" w:rsidP="00A4540C">
            <w:pPr>
              <w:ind w:firstLine="34"/>
              <w:rPr>
                <w:b/>
                <w:sz w:val="28"/>
              </w:rPr>
            </w:pPr>
            <w:r>
              <w:rPr>
                <w:b/>
                <w:sz w:val="28"/>
              </w:rPr>
              <w:t>17.05</w:t>
            </w:r>
          </w:p>
        </w:tc>
      </w:tr>
      <w:tr w:rsidR="003231A2" w:rsidRPr="003A447E" w:rsidTr="00382CD9">
        <w:trPr>
          <w:cantSplit/>
          <w:trHeight w:val="1175"/>
        </w:trPr>
        <w:tc>
          <w:tcPr>
            <w:tcW w:w="2802" w:type="dxa"/>
            <w:shd w:val="clear" w:color="auto" w:fill="auto"/>
          </w:tcPr>
          <w:p w:rsidR="003231A2" w:rsidRPr="007E083D" w:rsidRDefault="003231A2" w:rsidP="008E5C71">
            <w:pPr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 xml:space="preserve">Итоговая контрольная </w:t>
            </w:r>
            <w:r w:rsidRPr="007E083D">
              <w:rPr>
                <w:sz w:val="28"/>
                <w:szCs w:val="22"/>
              </w:rPr>
              <w:t>работа за весь курс.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231A2" w:rsidRPr="003A447E" w:rsidRDefault="003231A2" w:rsidP="00A4540C">
            <w:pPr>
              <w:ind w:firstLine="34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231A2" w:rsidRDefault="002074F3" w:rsidP="00A4540C">
            <w:pPr>
              <w:ind w:firstLine="34"/>
              <w:rPr>
                <w:b/>
                <w:sz w:val="28"/>
              </w:rPr>
            </w:pPr>
            <w:r>
              <w:rPr>
                <w:b/>
                <w:sz w:val="28"/>
              </w:rPr>
              <w:t>17.05</w:t>
            </w:r>
          </w:p>
        </w:tc>
        <w:tc>
          <w:tcPr>
            <w:tcW w:w="993" w:type="dxa"/>
            <w:shd w:val="clear" w:color="auto" w:fill="EFF9FF"/>
            <w:vAlign w:val="center"/>
          </w:tcPr>
          <w:p w:rsidR="003231A2" w:rsidRDefault="003231A2" w:rsidP="00060B53">
            <w:pPr>
              <w:ind w:firstLine="34"/>
              <w:rPr>
                <w:b/>
                <w:sz w:val="28"/>
              </w:rPr>
            </w:pPr>
            <w:r>
              <w:rPr>
                <w:b/>
                <w:sz w:val="28"/>
              </w:rPr>
              <w:t>34</w:t>
            </w:r>
          </w:p>
        </w:tc>
        <w:tc>
          <w:tcPr>
            <w:tcW w:w="3118" w:type="dxa"/>
            <w:shd w:val="clear" w:color="auto" w:fill="EFF9FF"/>
          </w:tcPr>
          <w:p w:rsidR="003231A2" w:rsidRPr="007E083D" w:rsidRDefault="003231A2" w:rsidP="008E5C71">
            <w:pPr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 xml:space="preserve">Итоговая контрольная </w:t>
            </w:r>
            <w:r w:rsidRPr="007E083D">
              <w:rPr>
                <w:sz w:val="28"/>
                <w:szCs w:val="22"/>
              </w:rPr>
              <w:t>работа за весь курс.</w:t>
            </w:r>
          </w:p>
        </w:tc>
        <w:tc>
          <w:tcPr>
            <w:tcW w:w="1134" w:type="dxa"/>
            <w:vMerge/>
            <w:shd w:val="clear" w:color="auto" w:fill="EFF9FF"/>
            <w:vAlign w:val="center"/>
          </w:tcPr>
          <w:p w:rsidR="003231A2" w:rsidRPr="003A447E" w:rsidRDefault="003231A2" w:rsidP="00382CD9">
            <w:pPr>
              <w:ind w:firstLine="34"/>
              <w:jc w:val="center"/>
              <w:rPr>
                <w:sz w:val="28"/>
              </w:rPr>
            </w:pPr>
          </w:p>
        </w:tc>
        <w:tc>
          <w:tcPr>
            <w:tcW w:w="1043" w:type="dxa"/>
            <w:vMerge/>
            <w:shd w:val="clear" w:color="auto" w:fill="EFF9FF"/>
            <w:vAlign w:val="center"/>
          </w:tcPr>
          <w:p w:rsidR="003231A2" w:rsidRPr="008754B6" w:rsidRDefault="003231A2" w:rsidP="00A4540C">
            <w:pPr>
              <w:ind w:firstLine="34"/>
              <w:rPr>
                <w:b/>
                <w:sz w:val="28"/>
              </w:rPr>
            </w:pPr>
          </w:p>
        </w:tc>
      </w:tr>
    </w:tbl>
    <w:p w:rsidR="00C5511D" w:rsidRPr="003A447E" w:rsidRDefault="00C5511D" w:rsidP="00C5511D">
      <w:pPr>
        <w:rPr>
          <w:b/>
          <w:bCs/>
          <w:sz w:val="28"/>
        </w:rPr>
      </w:pPr>
    </w:p>
    <w:p w:rsidR="00C5511D" w:rsidRDefault="00C5511D" w:rsidP="00C5511D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7E083D" w:rsidRDefault="007E083D" w:rsidP="00C5511D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8A2A9B" w:rsidRDefault="008A2A9B" w:rsidP="00C5511D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8A2A9B" w:rsidRDefault="008A2A9B" w:rsidP="00C5511D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8A2A9B" w:rsidRDefault="008A2A9B" w:rsidP="00C5511D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C27B20" w:rsidRDefault="00C27B20" w:rsidP="007E083D">
      <w:pPr>
        <w:rPr>
          <w:rFonts w:ascii="Calibri" w:eastAsia="Calibri" w:hAnsi="Calibri"/>
          <w:sz w:val="22"/>
          <w:szCs w:val="22"/>
          <w:lang w:eastAsia="en-US"/>
        </w:rPr>
      </w:pPr>
    </w:p>
    <w:p w:rsidR="002074F3" w:rsidRDefault="002074F3" w:rsidP="007E083D">
      <w:pPr>
        <w:rPr>
          <w:rFonts w:ascii="Calibri" w:eastAsia="Calibri" w:hAnsi="Calibri"/>
          <w:sz w:val="22"/>
          <w:szCs w:val="22"/>
          <w:lang w:eastAsia="en-US"/>
        </w:rPr>
      </w:pPr>
    </w:p>
    <w:p w:rsidR="002074F3" w:rsidRDefault="002074F3" w:rsidP="007E083D">
      <w:pPr>
        <w:rPr>
          <w:b/>
        </w:rPr>
      </w:pPr>
    </w:p>
    <w:p w:rsidR="004656F9" w:rsidRPr="00493FE2" w:rsidRDefault="004656F9" w:rsidP="00DB4C1F">
      <w:pPr>
        <w:ind w:left="851" w:hanging="425"/>
        <w:jc w:val="center"/>
        <w:rPr>
          <w:b/>
          <w:sz w:val="32"/>
        </w:rPr>
      </w:pPr>
      <w:r w:rsidRPr="00493FE2">
        <w:rPr>
          <w:b/>
          <w:sz w:val="32"/>
        </w:rPr>
        <w:t>Календарно-тематическое планирование</w:t>
      </w:r>
      <w:r w:rsidR="009C45BC" w:rsidRPr="00493FE2">
        <w:rPr>
          <w:b/>
          <w:sz w:val="32"/>
        </w:rPr>
        <w:t xml:space="preserve"> - 5 класс</w:t>
      </w:r>
    </w:p>
    <w:p w:rsidR="004656F9" w:rsidRPr="007E083D" w:rsidRDefault="004656F9" w:rsidP="004656F9">
      <w:pPr>
        <w:ind w:left="851" w:hanging="425"/>
        <w:jc w:val="center"/>
        <w:rPr>
          <w:b/>
          <w:sz w:val="40"/>
        </w:rPr>
      </w:pPr>
    </w:p>
    <w:tbl>
      <w:tblPr>
        <w:tblStyle w:val="19"/>
        <w:tblW w:w="5296" w:type="pct"/>
        <w:tblLayout w:type="fixed"/>
        <w:tblLook w:val="01E0" w:firstRow="1" w:lastRow="1" w:firstColumn="1" w:lastColumn="1" w:noHBand="0" w:noVBand="0"/>
      </w:tblPr>
      <w:tblGrid>
        <w:gridCol w:w="942"/>
        <w:gridCol w:w="3613"/>
        <w:gridCol w:w="3596"/>
        <w:gridCol w:w="1516"/>
        <w:gridCol w:w="1222"/>
      </w:tblGrid>
      <w:tr w:rsidR="00493FE2" w:rsidRPr="007E083D" w:rsidTr="007E083D">
        <w:trPr>
          <w:cantSplit/>
          <w:trHeight w:val="450"/>
        </w:trPr>
        <w:tc>
          <w:tcPr>
            <w:tcW w:w="43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1390C" w:rsidRPr="007E083D" w:rsidRDefault="00C1390C" w:rsidP="00E766CA">
            <w:pPr>
              <w:jc w:val="center"/>
              <w:rPr>
                <w:b/>
                <w:sz w:val="28"/>
                <w:szCs w:val="22"/>
              </w:rPr>
            </w:pPr>
            <w:r w:rsidRPr="007E083D">
              <w:rPr>
                <w:b/>
                <w:sz w:val="28"/>
                <w:szCs w:val="22"/>
              </w:rPr>
              <w:t>№</w:t>
            </w:r>
          </w:p>
          <w:p w:rsidR="00C1390C" w:rsidRPr="007E083D" w:rsidRDefault="00C1390C" w:rsidP="00E766CA">
            <w:pPr>
              <w:jc w:val="center"/>
              <w:rPr>
                <w:b/>
                <w:sz w:val="28"/>
                <w:szCs w:val="22"/>
              </w:rPr>
            </w:pPr>
            <w:proofErr w:type="gramStart"/>
            <w:r w:rsidRPr="007E083D">
              <w:rPr>
                <w:b/>
                <w:sz w:val="28"/>
                <w:szCs w:val="22"/>
              </w:rPr>
              <w:t>п</w:t>
            </w:r>
            <w:proofErr w:type="gramEnd"/>
            <w:r w:rsidRPr="007E083D">
              <w:rPr>
                <w:b/>
                <w:sz w:val="28"/>
                <w:szCs w:val="22"/>
              </w:rPr>
              <w:t>/п</w:t>
            </w:r>
          </w:p>
        </w:tc>
        <w:tc>
          <w:tcPr>
            <w:tcW w:w="165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390C" w:rsidRPr="007E083D" w:rsidRDefault="00C1390C" w:rsidP="007E083D">
            <w:pPr>
              <w:jc w:val="center"/>
              <w:rPr>
                <w:b/>
                <w:sz w:val="28"/>
                <w:szCs w:val="22"/>
              </w:rPr>
            </w:pPr>
            <w:r w:rsidRPr="007E083D">
              <w:rPr>
                <w:b/>
                <w:sz w:val="28"/>
                <w:szCs w:val="22"/>
              </w:rPr>
              <w:t>Тема урока</w:t>
            </w:r>
          </w:p>
        </w:tc>
        <w:tc>
          <w:tcPr>
            <w:tcW w:w="1651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C1390C" w:rsidRPr="007E083D" w:rsidRDefault="00C1390C" w:rsidP="007E083D">
            <w:pPr>
              <w:jc w:val="center"/>
              <w:rPr>
                <w:b/>
                <w:sz w:val="28"/>
                <w:szCs w:val="22"/>
              </w:rPr>
            </w:pPr>
            <w:r w:rsidRPr="007E083D">
              <w:rPr>
                <w:b/>
                <w:sz w:val="28"/>
                <w:szCs w:val="22"/>
              </w:rPr>
              <w:t>Тип урока</w:t>
            </w:r>
          </w:p>
        </w:tc>
        <w:tc>
          <w:tcPr>
            <w:tcW w:w="1257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1390C" w:rsidRPr="007E083D" w:rsidRDefault="00C1390C" w:rsidP="00E766CA">
            <w:pPr>
              <w:jc w:val="center"/>
              <w:rPr>
                <w:b/>
                <w:sz w:val="28"/>
                <w:szCs w:val="22"/>
              </w:rPr>
            </w:pPr>
            <w:r w:rsidRPr="007E083D">
              <w:rPr>
                <w:b/>
                <w:sz w:val="28"/>
                <w:szCs w:val="22"/>
              </w:rPr>
              <w:t>Дата</w:t>
            </w:r>
          </w:p>
        </w:tc>
      </w:tr>
      <w:tr w:rsidR="00066A73" w:rsidRPr="007E083D" w:rsidTr="007E083D">
        <w:trPr>
          <w:cantSplit/>
          <w:trHeight w:val="261"/>
        </w:trPr>
        <w:tc>
          <w:tcPr>
            <w:tcW w:w="43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90C" w:rsidRPr="007E083D" w:rsidRDefault="00C1390C" w:rsidP="00E766CA">
            <w:pPr>
              <w:jc w:val="center"/>
              <w:rPr>
                <w:b/>
                <w:sz w:val="28"/>
                <w:szCs w:val="22"/>
              </w:rPr>
            </w:pPr>
          </w:p>
        </w:tc>
        <w:tc>
          <w:tcPr>
            <w:tcW w:w="165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90C" w:rsidRPr="007E083D" w:rsidRDefault="00C1390C" w:rsidP="00E766CA">
            <w:pPr>
              <w:jc w:val="center"/>
              <w:rPr>
                <w:b/>
                <w:sz w:val="28"/>
                <w:szCs w:val="22"/>
              </w:rPr>
            </w:pPr>
          </w:p>
        </w:tc>
        <w:tc>
          <w:tcPr>
            <w:tcW w:w="1651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C1390C" w:rsidRPr="007E083D" w:rsidRDefault="00C1390C" w:rsidP="00E766CA">
            <w:pPr>
              <w:jc w:val="center"/>
              <w:rPr>
                <w:b/>
                <w:sz w:val="28"/>
                <w:szCs w:val="22"/>
              </w:rPr>
            </w:pPr>
          </w:p>
        </w:tc>
        <w:tc>
          <w:tcPr>
            <w:tcW w:w="69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90C" w:rsidRPr="007E083D" w:rsidRDefault="0057280D" w:rsidP="00E766CA">
            <w:pPr>
              <w:jc w:val="center"/>
              <w:rPr>
                <w:b/>
                <w:sz w:val="28"/>
                <w:szCs w:val="22"/>
              </w:rPr>
            </w:pPr>
            <w:r w:rsidRPr="007E083D">
              <w:rPr>
                <w:b/>
                <w:sz w:val="28"/>
                <w:szCs w:val="22"/>
              </w:rPr>
              <w:t>П</w:t>
            </w:r>
            <w:r w:rsidR="00C1390C" w:rsidRPr="007E083D">
              <w:rPr>
                <w:b/>
                <w:sz w:val="28"/>
                <w:szCs w:val="22"/>
              </w:rPr>
              <w:t>лан</w:t>
            </w:r>
            <w:r w:rsidRPr="007E083D">
              <w:rPr>
                <w:b/>
                <w:sz w:val="28"/>
                <w:szCs w:val="22"/>
              </w:rPr>
              <w:t xml:space="preserve"> </w:t>
            </w:r>
          </w:p>
        </w:tc>
        <w:tc>
          <w:tcPr>
            <w:tcW w:w="56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90C" w:rsidRPr="007E083D" w:rsidRDefault="0057280D" w:rsidP="00E766CA">
            <w:pPr>
              <w:jc w:val="center"/>
              <w:rPr>
                <w:b/>
                <w:sz w:val="28"/>
                <w:szCs w:val="22"/>
              </w:rPr>
            </w:pPr>
            <w:r w:rsidRPr="007E083D">
              <w:rPr>
                <w:b/>
                <w:sz w:val="28"/>
                <w:szCs w:val="22"/>
              </w:rPr>
              <w:t>Ф</w:t>
            </w:r>
            <w:r w:rsidR="00C1390C" w:rsidRPr="007E083D">
              <w:rPr>
                <w:b/>
                <w:sz w:val="28"/>
                <w:szCs w:val="22"/>
              </w:rPr>
              <w:t>акт</w:t>
            </w:r>
            <w:r w:rsidRPr="007E083D">
              <w:rPr>
                <w:b/>
                <w:sz w:val="28"/>
                <w:szCs w:val="22"/>
              </w:rPr>
              <w:t xml:space="preserve"> </w:t>
            </w:r>
          </w:p>
        </w:tc>
      </w:tr>
      <w:tr w:rsidR="00C27B20" w:rsidRPr="007E083D" w:rsidTr="00901155">
        <w:trPr>
          <w:trHeight w:val="35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ABF" w:rsidRPr="00A6528D" w:rsidRDefault="00E41ABF" w:rsidP="00E41ABF">
            <w:pPr>
              <w:tabs>
                <w:tab w:val="left" w:pos="5655"/>
              </w:tabs>
              <w:jc w:val="center"/>
              <w:rPr>
                <w:b/>
                <w:sz w:val="28"/>
                <w:szCs w:val="28"/>
              </w:rPr>
            </w:pPr>
            <w:r w:rsidRPr="00A6528D">
              <w:rPr>
                <w:b/>
                <w:sz w:val="28"/>
                <w:szCs w:val="28"/>
              </w:rPr>
              <w:t xml:space="preserve">Раздел </w:t>
            </w:r>
            <w:r w:rsidRPr="00A6528D">
              <w:rPr>
                <w:b/>
                <w:sz w:val="28"/>
                <w:szCs w:val="28"/>
                <w:lang w:val="en-US"/>
              </w:rPr>
              <w:t>I</w:t>
            </w:r>
            <w:r w:rsidRPr="00A6528D">
              <w:rPr>
                <w:b/>
                <w:sz w:val="28"/>
                <w:szCs w:val="28"/>
              </w:rPr>
              <w:t>. Как устроен наш мир – 10 часов.</w:t>
            </w:r>
          </w:p>
          <w:p w:rsidR="00C27B20" w:rsidRPr="007E083D" w:rsidRDefault="00E41ABF" w:rsidP="00E41ABF">
            <w:pPr>
              <w:jc w:val="center"/>
              <w:rPr>
                <w:sz w:val="36"/>
                <w:szCs w:val="22"/>
              </w:rPr>
            </w:pPr>
            <w:r w:rsidRPr="00A6528D">
              <w:rPr>
                <w:b/>
                <w:i/>
                <w:sz w:val="28"/>
                <w:szCs w:val="28"/>
              </w:rPr>
              <w:t>Тема 1. Земля во Вселенной – 6 часов.</w:t>
            </w:r>
          </w:p>
        </w:tc>
      </w:tr>
      <w:tr w:rsidR="00066A73" w:rsidRPr="007E083D" w:rsidTr="00901155">
        <w:trPr>
          <w:trHeight w:val="350"/>
        </w:trPr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90C" w:rsidRPr="007E083D" w:rsidRDefault="00C1390C" w:rsidP="0084724A">
            <w:pPr>
              <w:rPr>
                <w:sz w:val="28"/>
                <w:szCs w:val="22"/>
              </w:rPr>
            </w:pPr>
            <w:r w:rsidRPr="007E083D">
              <w:rPr>
                <w:sz w:val="28"/>
                <w:szCs w:val="22"/>
              </w:rPr>
              <w:t>1</w:t>
            </w:r>
          </w:p>
        </w:tc>
        <w:tc>
          <w:tcPr>
            <w:tcW w:w="1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836" w:rsidRPr="00AE5836" w:rsidRDefault="00AE5836" w:rsidP="00AE5836">
            <w:pPr>
              <w:rPr>
                <w:sz w:val="28"/>
                <w:szCs w:val="22"/>
              </w:rPr>
            </w:pPr>
            <w:r w:rsidRPr="00AE5836">
              <w:rPr>
                <w:sz w:val="28"/>
                <w:szCs w:val="22"/>
              </w:rPr>
              <w:t>Введение.</w:t>
            </w:r>
          </w:p>
          <w:p w:rsidR="00C1390C" w:rsidRPr="007E083D" w:rsidRDefault="00AE5836" w:rsidP="00AE5836">
            <w:pPr>
              <w:rPr>
                <w:sz w:val="28"/>
                <w:szCs w:val="22"/>
              </w:rPr>
            </w:pPr>
            <w:r w:rsidRPr="00AE5836">
              <w:rPr>
                <w:sz w:val="28"/>
                <w:szCs w:val="22"/>
              </w:rPr>
              <w:t>Представление об устройстве мира.</w:t>
            </w:r>
          </w:p>
        </w:tc>
        <w:tc>
          <w:tcPr>
            <w:tcW w:w="1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90C" w:rsidRPr="007E083D" w:rsidRDefault="00C1390C" w:rsidP="0084724A">
            <w:pPr>
              <w:rPr>
                <w:sz w:val="28"/>
                <w:szCs w:val="22"/>
              </w:rPr>
            </w:pPr>
            <w:r w:rsidRPr="007E083D">
              <w:rPr>
                <w:sz w:val="28"/>
                <w:szCs w:val="22"/>
              </w:rPr>
              <w:t>Урок изучения и первичного закрепления новых знаний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90C" w:rsidRPr="007E083D" w:rsidRDefault="006B7541" w:rsidP="00491100">
            <w:pPr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 xml:space="preserve"> 0</w:t>
            </w:r>
            <w:r w:rsidR="00491100">
              <w:rPr>
                <w:sz w:val="28"/>
                <w:szCs w:val="22"/>
              </w:rPr>
              <w:t>7</w:t>
            </w:r>
            <w:r w:rsidR="0057280D" w:rsidRPr="007E083D">
              <w:rPr>
                <w:sz w:val="28"/>
                <w:szCs w:val="22"/>
              </w:rPr>
              <w:t>.09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90C" w:rsidRPr="007E083D" w:rsidRDefault="00C1390C" w:rsidP="0084724A">
            <w:pPr>
              <w:rPr>
                <w:sz w:val="28"/>
                <w:szCs w:val="22"/>
              </w:rPr>
            </w:pPr>
          </w:p>
        </w:tc>
      </w:tr>
      <w:tr w:rsidR="00AE5836" w:rsidRPr="007E083D" w:rsidTr="00901155">
        <w:trPr>
          <w:trHeight w:val="350"/>
        </w:trPr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836" w:rsidRPr="007E083D" w:rsidRDefault="00AE5836" w:rsidP="0084724A">
            <w:pPr>
              <w:rPr>
                <w:sz w:val="28"/>
                <w:szCs w:val="22"/>
              </w:rPr>
            </w:pPr>
            <w:r w:rsidRPr="007E083D">
              <w:rPr>
                <w:sz w:val="28"/>
                <w:szCs w:val="22"/>
              </w:rPr>
              <w:t>2</w:t>
            </w:r>
          </w:p>
        </w:tc>
        <w:tc>
          <w:tcPr>
            <w:tcW w:w="1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836" w:rsidRPr="00A6528D" w:rsidRDefault="00AE5836" w:rsidP="006B7541">
            <w:pPr>
              <w:tabs>
                <w:tab w:val="left" w:pos="5655"/>
              </w:tabs>
              <w:rPr>
                <w:sz w:val="28"/>
                <w:szCs w:val="28"/>
              </w:rPr>
            </w:pPr>
            <w:r w:rsidRPr="00A6528D">
              <w:rPr>
                <w:sz w:val="28"/>
                <w:szCs w:val="28"/>
              </w:rPr>
              <w:t>Звёзды  и Галактики</w:t>
            </w:r>
          </w:p>
        </w:tc>
        <w:tc>
          <w:tcPr>
            <w:tcW w:w="1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836" w:rsidRPr="007E083D" w:rsidRDefault="00AE5836" w:rsidP="0084724A">
            <w:pPr>
              <w:rPr>
                <w:sz w:val="28"/>
                <w:szCs w:val="22"/>
              </w:rPr>
            </w:pPr>
            <w:r w:rsidRPr="007E083D">
              <w:rPr>
                <w:sz w:val="28"/>
                <w:szCs w:val="22"/>
              </w:rPr>
              <w:t>Комбинированный урок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836" w:rsidRPr="007E083D" w:rsidRDefault="00491100" w:rsidP="0084724A">
            <w:pPr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14</w:t>
            </w:r>
            <w:r w:rsidR="00897004">
              <w:rPr>
                <w:sz w:val="28"/>
                <w:szCs w:val="22"/>
              </w:rPr>
              <w:t>.</w:t>
            </w:r>
            <w:r w:rsidR="00AE5836" w:rsidRPr="007E083D">
              <w:rPr>
                <w:sz w:val="28"/>
                <w:szCs w:val="22"/>
              </w:rPr>
              <w:t>09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836" w:rsidRPr="007E083D" w:rsidRDefault="00AE5836" w:rsidP="0084724A">
            <w:pPr>
              <w:rPr>
                <w:sz w:val="28"/>
                <w:szCs w:val="22"/>
              </w:rPr>
            </w:pPr>
          </w:p>
        </w:tc>
      </w:tr>
      <w:tr w:rsidR="00AE5836" w:rsidRPr="007E083D" w:rsidTr="00901155">
        <w:trPr>
          <w:trHeight w:val="350"/>
        </w:trPr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836" w:rsidRPr="007E083D" w:rsidRDefault="00AE5836" w:rsidP="0084724A">
            <w:pPr>
              <w:rPr>
                <w:sz w:val="28"/>
                <w:szCs w:val="22"/>
              </w:rPr>
            </w:pPr>
            <w:r w:rsidRPr="007E083D">
              <w:rPr>
                <w:sz w:val="28"/>
                <w:szCs w:val="22"/>
              </w:rPr>
              <w:t>3</w:t>
            </w:r>
          </w:p>
        </w:tc>
        <w:tc>
          <w:tcPr>
            <w:tcW w:w="1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836" w:rsidRPr="00A6528D" w:rsidRDefault="00AE5836" w:rsidP="006B7541">
            <w:pPr>
              <w:tabs>
                <w:tab w:val="left" w:pos="5655"/>
              </w:tabs>
              <w:rPr>
                <w:sz w:val="28"/>
                <w:szCs w:val="28"/>
              </w:rPr>
            </w:pPr>
            <w:r w:rsidRPr="00A6528D">
              <w:rPr>
                <w:sz w:val="28"/>
                <w:szCs w:val="28"/>
              </w:rPr>
              <w:t>Солнечная система</w:t>
            </w:r>
          </w:p>
        </w:tc>
        <w:tc>
          <w:tcPr>
            <w:tcW w:w="1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836" w:rsidRPr="007E083D" w:rsidRDefault="00AE5836" w:rsidP="0084724A">
            <w:pPr>
              <w:rPr>
                <w:sz w:val="28"/>
                <w:szCs w:val="22"/>
              </w:rPr>
            </w:pPr>
            <w:r w:rsidRPr="007E083D">
              <w:rPr>
                <w:sz w:val="28"/>
                <w:szCs w:val="22"/>
              </w:rPr>
              <w:t>Урок изучения и первичного закрепления новых знаний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836" w:rsidRPr="007E083D" w:rsidRDefault="00491100" w:rsidP="0084724A">
            <w:pPr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21</w:t>
            </w:r>
            <w:r w:rsidR="00AE5836" w:rsidRPr="007E083D">
              <w:rPr>
                <w:sz w:val="28"/>
                <w:szCs w:val="22"/>
              </w:rPr>
              <w:t>.09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836" w:rsidRPr="007E083D" w:rsidRDefault="00AE5836" w:rsidP="0084724A">
            <w:pPr>
              <w:rPr>
                <w:sz w:val="28"/>
                <w:szCs w:val="22"/>
              </w:rPr>
            </w:pPr>
          </w:p>
        </w:tc>
      </w:tr>
      <w:tr w:rsidR="00AE5836" w:rsidRPr="007E083D" w:rsidTr="00901155">
        <w:trPr>
          <w:trHeight w:val="350"/>
        </w:trPr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836" w:rsidRPr="007E083D" w:rsidRDefault="00AE5836" w:rsidP="0084724A">
            <w:pPr>
              <w:rPr>
                <w:sz w:val="28"/>
                <w:szCs w:val="22"/>
              </w:rPr>
            </w:pPr>
            <w:r w:rsidRPr="007E083D">
              <w:rPr>
                <w:sz w:val="28"/>
                <w:szCs w:val="22"/>
              </w:rPr>
              <w:t>4</w:t>
            </w:r>
          </w:p>
        </w:tc>
        <w:tc>
          <w:tcPr>
            <w:tcW w:w="1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836" w:rsidRPr="00A6528D" w:rsidRDefault="00AE5836" w:rsidP="006B7541">
            <w:pPr>
              <w:tabs>
                <w:tab w:val="left" w:pos="5655"/>
              </w:tabs>
              <w:rPr>
                <w:sz w:val="28"/>
                <w:szCs w:val="28"/>
              </w:rPr>
            </w:pPr>
            <w:r w:rsidRPr="00A6528D">
              <w:rPr>
                <w:sz w:val="28"/>
                <w:szCs w:val="28"/>
              </w:rPr>
              <w:t>Луна-спутник Земли.</w:t>
            </w:r>
          </w:p>
        </w:tc>
        <w:tc>
          <w:tcPr>
            <w:tcW w:w="1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836" w:rsidRPr="007E083D" w:rsidRDefault="00AE5836" w:rsidP="0084724A">
            <w:pPr>
              <w:rPr>
                <w:sz w:val="28"/>
                <w:szCs w:val="22"/>
              </w:rPr>
            </w:pPr>
            <w:r w:rsidRPr="007E083D">
              <w:rPr>
                <w:sz w:val="28"/>
                <w:szCs w:val="22"/>
              </w:rPr>
              <w:t>Урок изучения и первичного закрепления новых знаний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836" w:rsidRPr="007E083D" w:rsidRDefault="006B7541" w:rsidP="00491100">
            <w:pPr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2</w:t>
            </w:r>
            <w:r w:rsidR="00491100">
              <w:rPr>
                <w:sz w:val="28"/>
                <w:szCs w:val="22"/>
              </w:rPr>
              <w:t>8</w:t>
            </w:r>
            <w:r w:rsidR="00AE5836" w:rsidRPr="007E083D">
              <w:rPr>
                <w:sz w:val="28"/>
                <w:szCs w:val="22"/>
              </w:rPr>
              <w:t>.09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836" w:rsidRPr="007E083D" w:rsidRDefault="00AE5836" w:rsidP="0084724A">
            <w:pPr>
              <w:rPr>
                <w:sz w:val="28"/>
                <w:szCs w:val="22"/>
              </w:rPr>
            </w:pPr>
          </w:p>
        </w:tc>
      </w:tr>
      <w:tr w:rsidR="00AE5836" w:rsidRPr="007E083D" w:rsidTr="00901155">
        <w:trPr>
          <w:trHeight w:val="350"/>
        </w:trPr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836" w:rsidRPr="007E083D" w:rsidRDefault="00AE5836" w:rsidP="0084724A">
            <w:pPr>
              <w:rPr>
                <w:sz w:val="28"/>
                <w:szCs w:val="22"/>
              </w:rPr>
            </w:pPr>
            <w:r w:rsidRPr="007E083D">
              <w:rPr>
                <w:sz w:val="28"/>
                <w:szCs w:val="22"/>
              </w:rPr>
              <w:t>5</w:t>
            </w:r>
          </w:p>
        </w:tc>
        <w:tc>
          <w:tcPr>
            <w:tcW w:w="1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836" w:rsidRPr="00A6528D" w:rsidRDefault="00AE5836" w:rsidP="006B7541">
            <w:pPr>
              <w:tabs>
                <w:tab w:val="left" w:pos="5655"/>
              </w:tabs>
              <w:rPr>
                <w:sz w:val="28"/>
                <w:szCs w:val="28"/>
              </w:rPr>
            </w:pPr>
            <w:r w:rsidRPr="00A6528D">
              <w:rPr>
                <w:sz w:val="28"/>
                <w:szCs w:val="28"/>
              </w:rPr>
              <w:t>Земля-планета Солнечной системы.</w:t>
            </w:r>
          </w:p>
        </w:tc>
        <w:tc>
          <w:tcPr>
            <w:tcW w:w="1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836" w:rsidRPr="007E083D" w:rsidRDefault="002D7925" w:rsidP="0084724A">
            <w:pPr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 xml:space="preserve">Комбинированный </w:t>
            </w:r>
          </w:p>
          <w:p w:rsidR="00AE5836" w:rsidRPr="007E083D" w:rsidRDefault="00AE5836" w:rsidP="0084724A">
            <w:pPr>
              <w:rPr>
                <w:sz w:val="28"/>
                <w:szCs w:val="22"/>
              </w:rPr>
            </w:pP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836" w:rsidRPr="007E083D" w:rsidRDefault="00491100" w:rsidP="00491100">
            <w:pPr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05.10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836" w:rsidRPr="007E083D" w:rsidRDefault="00AE5836" w:rsidP="0084724A">
            <w:pPr>
              <w:rPr>
                <w:sz w:val="28"/>
                <w:szCs w:val="22"/>
              </w:rPr>
            </w:pPr>
          </w:p>
        </w:tc>
      </w:tr>
      <w:tr w:rsidR="00AE5836" w:rsidRPr="007E083D" w:rsidTr="00901155">
        <w:trPr>
          <w:trHeight w:val="70"/>
        </w:trPr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836" w:rsidRPr="007E083D" w:rsidRDefault="00AE5836" w:rsidP="0084724A">
            <w:pPr>
              <w:rPr>
                <w:sz w:val="28"/>
                <w:szCs w:val="22"/>
              </w:rPr>
            </w:pPr>
            <w:r w:rsidRPr="007E083D">
              <w:rPr>
                <w:sz w:val="28"/>
                <w:szCs w:val="22"/>
              </w:rPr>
              <w:t>6</w:t>
            </w:r>
          </w:p>
        </w:tc>
        <w:tc>
          <w:tcPr>
            <w:tcW w:w="1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836" w:rsidRPr="00A6528D" w:rsidRDefault="00AE5836" w:rsidP="006B7541">
            <w:pPr>
              <w:tabs>
                <w:tab w:val="left" w:pos="5655"/>
              </w:tabs>
              <w:rPr>
                <w:sz w:val="28"/>
                <w:szCs w:val="28"/>
              </w:rPr>
            </w:pPr>
            <w:r w:rsidRPr="00A6528D">
              <w:rPr>
                <w:sz w:val="28"/>
                <w:szCs w:val="28"/>
              </w:rPr>
              <w:t>Облик земного шара.</w:t>
            </w:r>
          </w:p>
        </w:tc>
        <w:tc>
          <w:tcPr>
            <w:tcW w:w="1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836" w:rsidRPr="007E083D" w:rsidRDefault="00AE5836" w:rsidP="0084724A">
            <w:pPr>
              <w:rPr>
                <w:sz w:val="28"/>
                <w:szCs w:val="22"/>
              </w:rPr>
            </w:pPr>
            <w:r w:rsidRPr="007E083D">
              <w:rPr>
                <w:sz w:val="28"/>
                <w:szCs w:val="22"/>
              </w:rPr>
              <w:t>Урок изучения и первичного закрепления новых знаний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836" w:rsidRPr="007E083D" w:rsidRDefault="00491100" w:rsidP="0084724A">
            <w:pPr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12</w:t>
            </w:r>
            <w:r w:rsidR="00AE5836" w:rsidRPr="007E083D">
              <w:rPr>
                <w:sz w:val="28"/>
                <w:szCs w:val="22"/>
              </w:rPr>
              <w:t>.10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836" w:rsidRPr="007E083D" w:rsidRDefault="00AE5836" w:rsidP="0084724A">
            <w:pPr>
              <w:rPr>
                <w:sz w:val="28"/>
                <w:szCs w:val="22"/>
              </w:rPr>
            </w:pPr>
          </w:p>
        </w:tc>
      </w:tr>
      <w:tr w:rsidR="00E41ABF" w:rsidRPr="007E083D" w:rsidTr="00E41ABF">
        <w:trPr>
          <w:trHeight w:val="70"/>
        </w:trPr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ABF" w:rsidRPr="007E083D" w:rsidRDefault="00E41ABF" w:rsidP="0084724A">
            <w:pPr>
              <w:rPr>
                <w:sz w:val="28"/>
                <w:szCs w:val="22"/>
              </w:rPr>
            </w:pPr>
          </w:p>
        </w:tc>
        <w:tc>
          <w:tcPr>
            <w:tcW w:w="33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ABF" w:rsidRPr="007E083D" w:rsidRDefault="00E41ABF" w:rsidP="00E41ABF">
            <w:pPr>
              <w:jc w:val="center"/>
              <w:rPr>
                <w:sz w:val="28"/>
                <w:szCs w:val="22"/>
              </w:rPr>
            </w:pPr>
            <w:r w:rsidRPr="00A6528D">
              <w:rPr>
                <w:b/>
                <w:i/>
                <w:sz w:val="28"/>
                <w:szCs w:val="28"/>
              </w:rPr>
              <w:t>Тема 2. Облик Земли – 4 часа.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ABF" w:rsidRPr="007E083D" w:rsidRDefault="00E41ABF" w:rsidP="0084724A">
            <w:pPr>
              <w:rPr>
                <w:sz w:val="28"/>
                <w:szCs w:val="22"/>
              </w:rPr>
            </w:pP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ABF" w:rsidRPr="007E083D" w:rsidRDefault="00E41ABF" w:rsidP="0084724A">
            <w:pPr>
              <w:rPr>
                <w:sz w:val="28"/>
                <w:szCs w:val="22"/>
              </w:rPr>
            </w:pPr>
          </w:p>
        </w:tc>
      </w:tr>
      <w:tr w:rsidR="00AE5836" w:rsidRPr="007E083D" w:rsidTr="00901155">
        <w:trPr>
          <w:trHeight w:val="350"/>
        </w:trPr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836" w:rsidRPr="007E083D" w:rsidRDefault="00AE5836" w:rsidP="0084724A">
            <w:pPr>
              <w:rPr>
                <w:sz w:val="28"/>
                <w:szCs w:val="22"/>
              </w:rPr>
            </w:pPr>
            <w:r w:rsidRPr="007E083D">
              <w:rPr>
                <w:sz w:val="28"/>
                <w:szCs w:val="22"/>
              </w:rPr>
              <w:t>7</w:t>
            </w:r>
          </w:p>
        </w:tc>
        <w:tc>
          <w:tcPr>
            <w:tcW w:w="1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836" w:rsidRPr="00A6528D" w:rsidRDefault="00AE5836" w:rsidP="006B7541">
            <w:pPr>
              <w:tabs>
                <w:tab w:val="left" w:pos="5655"/>
              </w:tabs>
              <w:rPr>
                <w:sz w:val="28"/>
                <w:szCs w:val="28"/>
              </w:rPr>
            </w:pPr>
            <w:r w:rsidRPr="00A6528D">
              <w:rPr>
                <w:sz w:val="28"/>
                <w:szCs w:val="28"/>
              </w:rPr>
              <w:t>Форма и размеры Земли. Глобус-модель Земли.</w:t>
            </w:r>
          </w:p>
        </w:tc>
        <w:tc>
          <w:tcPr>
            <w:tcW w:w="1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836" w:rsidRPr="007E083D" w:rsidRDefault="00AE5836" w:rsidP="0084724A">
            <w:pPr>
              <w:rPr>
                <w:sz w:val="28"/>
                <w:szCs w:val="22"/>
              </w:rPr>
            </w:pPr>
            <w:r w:rsidRPr="007E083D">
              <w:rPr>
                <w:sz w:val="28"/>
                <w:szCs w:val="22"/>
              </w:rPr>
              <w:t>Комбинированный урок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836" w:rsidRPr="007E083D" w:rsidRDefault="006B7541" w:rsidP="00491100">
            <w:pPr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1</w:t>
            </w:r>
            <w:r w:rsidR="00491100">
              <w:rPr>
                <w:sz w:val="28"/>
                <w:szCs w:val="22"/>
              </w:rPr>
              <w:t>9</w:t>
            </w:r>
            <w:r w:rsidR="00AE5836" w:rsidRPr="007E083D">
              <w:rPr>
                <w:sz w:val="28"/>
                <w:szCs w:val="22"/>
              </w:rPr>
              <w:t>.10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836" w:rsidRPr="007E083D" w:rsidRDefault="00AE5836" w:rsidP="0084724A">
            <w:pPr>
              <w:rPr>
                <w:sz w:val="28"/>
                <w:szCs w:val="22"/>
              </w:rPr>
            </w:pPr>
          </w:p>
        </w:tc>
      </w:tr>
      <w:tr w:rsidR="00AE5836" w:rsidRPr="007E083D" w:rsidTr="00901155">
        <w:trPr>
          <w:trHeight w:val="350"/>
        </w:trPr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836" w:rsidRPr="007E083D" w:rsidRDefault="00AE5836" w:rsidP="0084724A">
            <w:pPr>
              <w:rPr>
                <w:sz w:val="28"/>
                <w:szCs w:val="22"/>
              </w:rPr>
            </w:pPr>
            <w:r w:rsidRPr="007E083D">
              <w:rPr>
                <w:sz w:val="28"/>
                <w:szCs w:val="22"/>
              </w:rPr>
              <w:t>8</w:t>
            </w:r>
          </w:p>
        </w:tc>
        <w:tc>
          <w:tcPr>
            <w:tcW w:w="1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836" w:rsidRPr="00A6528D" w:rsidRDefault="00AE5836" w:rsidP="006B7541">
            <w:pPr>
              <w:tabs>
                <w:tab w:val="left" w:pos="5655"/>
              </w:tabs>
              <w:rPr>
                <w:sz w:val="28"/>
                <w:szCs w:val="28"/>
              </w:rPr>
            </w:pPr>
            <w:r w:rsidRPr="00A6528D">
              <w:rPr>
                <w:sz w:val="28"/>
                <w:szCs w:val="28"/>
              </w:rPr>
              <w:t>Параллели и меридианы. Градусная сеть.</w:t>
            </w:r>
          </w:p>
        </w:tc>
        <w:tc>
          <w:tcPr>
            <w:tcW w:w="1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836" w:rsidRPr="007E083D" w:rsidRDefault="00AE5836" w:rsidP="0084724A">
            <w:pPr>
              <w:rPr>
                <w:sz w:val="28"/>
                <w:szCs w:val="22"/>
              </w:rPr>
            </w:pPr>
            <w:r w:rsidRPr="007E083D">
              <w:rPr>
                <w:sz w:val="28"/>
                <w:szCs w:val="22"/>
              </w:rPr>
              <w:t>Урок изучения и первичного закрепления новых знаний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836" w:rsidRPr="007E083D" w:rsidRDefault="006B7541" w:rsidP="00491100">
            <w:pPr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2</w:t>
            </w:r>
            <w:r w:rsidR="00491100">
              <w:rPr>
                <w:sz w:val="28"/>
                <w:szCs w:val="22"/>
              </w:rPr>
              <w:t>6</w:t>
            </w:r>
            <w:r w:rsidR="00897004">
              <w:rPr>
                <w:sz w:val="28"/>
                <w:szCs w:val="22"/>
              </w:rPr>
              <w:t>.10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836" w:rsidRPr="007E083D" w:rsidRDefault="00AE5836" w:rsidP="0084724A">
            <w:pPr>
              <w:rPr>
                <w:sz w:val="28"/>
                <w:szCs w:val="22"/>
              </w:rPr>
            </w:pPr>
          </w:p>
        </w:tc>
      </w:tr>
      <w:tr w:rsidR="00AE5836" w:rsidRPr="007E083D" w:rsidTr="00901155">
        <w:trPr>
          <w:trHeight w:val="350"/>
        </w:trPr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836" w:rsidRPr="007E083D" w:rsidRDefault="00AE5836" w:rsidP="0084724A">
            <w:pPr>
              <w:rPr>
                <w:sz w:val="28"/>
                <w:szCs w:val="22"/>
              </w:rPr>
            </w:pPr>
            <w:r w:rsidRPr="007E083D">
              <w:rPr>
                <w:sz w:val="28"/>
                <w:szCs w:val="22"/>
              </w:rPr>
              <w:t>9</w:t>
            </w:r>
          </w:p>
        </w:tc>
        <w:tc>
          <w:tcPr>
            <w:tcW w:w="1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836" w:rsidRPr="00A6528D" w:rsidRDefault="00AE5836" w:rsidP="006B7541">
            <w:pPr>
              <w:tabs>
                <w:tab w:val="left" w:pos="5655"/>
              </w:tabs>
              <w:rPr>
                <w:sz w:val="28"/>
                <w:szCs w:val="28"/>
              </w:rPr>
            </w:pPr>
            <w:r w:rsidRPr="00A6528D">
              <w:rPr>
                <w:sz w:val="28"/>
                <w:szCs w:val="28"/>
              </w:rPr>
              <w:t>Урок-практикум.</w:t>
            </w:r>
          </w:p>
          <w:p w:rsidR="00AE5836" w:rsidRPr="00A6528D" w:rsidRDefault="00AE5836" w:rsidP="006B7541">
            <w:pPr>
              <w:tabs>
                <w:tab w:val="left" w:pos="5655"/>
              </w:tabs>
              <w:rPr>
                <w:sz w:val="28"/>
                <w:szCs w:val="28"/>
              </w:rPr>
            </w:pPr>
            <w:r w:rsidRPr="00A6528D">
              <w:rPr>
                <w:sz w:val="28"/>
                <w:szCs w:val="28"/>
              </w:rPr>
              <w:t>Глобус как источник географической информации.</w:t>
            </w:r>
          </w:p>
        </w:tc>
        <w:tc>
          <w:tcPr>
            <w:tcW w:w="1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925" w:rsidRPr="007E083D" w:rsidRDefault="002D7925" w:rsidP="002D7925">
            <w:pPr>
              <w:rPr>
                <w:sz w:val="28"/>
                <w:szCs w:val="22"/>
              </w:rPr>
            </w:pPr>
            <w:r w:rsidRPr="007E083D">
              <w:rPr>
                <w:sz w:val="28"/>
                <w:szCs w:val="22"/>
              </w:rPr>
              <w:t>Урок обобщения и систематизации знаний</w:t>
            </w:r>
          </w:p>
          <w:p w:rsidR="00AE5836" w:rsidRPr="007E083D" w:rsidRDefault="00AE5836" w:rsidP="0084724A">
            <w:pPr>
              <w:rPr>
                <w:sz w:val="28"/>
                <w:szCs w:val="22"/>
              </w:rPr>
            </w:pP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836" w:rsidRPr="007E083D" w:rsidRDefault="006B7541" w:rsidP="00060B53">
            <w:pPr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0</w:t>
            </w:r>
            <w:r w:rsidR="00060B53">
              <w:rPr>
                <w:sz w:val="28"/>
                <w:szCs w:val="22"/>
              </w:rPr>
              <w:t>9</w:t>
            </w:r>
            <w:r>
              <w:rPr>
                <w:sz w:val="28"/>
                <w:szCs w:val="22"/>
              </w:rPr>
              <w:t>.11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836" w:rsidRPr="007E083D" w:rsidRDefault="00AE5836" w:rsidP="0084724A">
            <w:pPr>
              <w:rPr>
                <w:sz w:val="28"/>
                <w:szCs w:val="22"/>
              </w:rPr>
            </w:pPr>
          </w:p>
        </w:tc>
      </w:tr>
      <w:tr w:rsidR="00E41ABF" w:rsidRPr="007E083D" w:rsidTr="00E41ABF">
        <w:trPr>
          <w:trHeight w:val="350"/>
        </w:trPr>
        <w:tc>
          <w:tcPr>
            <w:tcW w:w="37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ABF" w:rsidRPr="00A6528D" w:rsidRDefault="00E41ABF" w:rsidP="00E41ABF">
            <w:pPr>
              <w:tabs>
                <w:tab w:val="left" w:pos="5655"/>
              </w:tabs>
              <w:jc w:val="center"/>
              <w:rPr>
                <w:b/>
                <w:sz w:val="28"/>
                <w:szCs w:val="28"/>
              </w:rPr>
            </w:pPr>
            <w:r w:rsidRPr="00A6528D">
              <w:rPr>
                <w:b/>
                <w:sz w:val="28"/>
                <w:szCs w:val="28"/>
              </w:rPr>
              <w:t xml:space="preserve">Раздел </w:t>
            </w:r>
            <w:r w:rsidRPr="00A6528D">
              <w:rPr>
                <w:b/>
                <w:sz w:val="28"/>
                <w:szCs w:val="28"/>
                <w:lang w:val="en-US"/>
              </w:rPr>
              <w:t>II</w:t>
            </w:r>
            <w:r w:rsidRPr="00A6528D">
              <w:rPr>
                <w:b/>
                <w:sz w:val="28"/>
                <w:szCs w:val="28"/>
              </w:rPr>
              <w:t>. Развитие географических знаний о земной поверхности – 8 часов.</w:t>
            </w:r>
          </w:p>
          <w:p w:rsidR="00E41ABF" w:rsidRPr="007E083D" w:rsidRDefault="00E41ABF" w:rsidP="00E41ABF">
            <w:pPr>
              <w:rPr>
                <w:sz w:val="28"/>
                <w:szCs w:val="22"/>
              </w:rPr>
            </w:pPr>
            <w:r w:rsidRPr="00A6528D">
              <w:rPr>
                <w:b/>
                <w:i/>
                <w:sz w:val="28"/>
                <w:szCs w:val="28"/>
              </w:rPr>
              <w:t>Тема 3. Изображение Земли – 2 часа.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ABF" w:rsidRPr="007E083D" w:rsidRDefault="00E41ABF" w:rsidP="0084724A">
            <w:pPr>
              <w:rPr>
                <w:sz w:val="28"/>
                <w:szCs w:val="22"/>
              </w:rPr>
            </w:pP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ABF" w:rsidRPr="007E083D" w:rsidRDefault="00E41ABF" w:rsidP="0084724A">
            <w:pPr>
              <w:rPr>
                <w:sz w:val="28"/>
                <w:szCs w:val="22"/>
              </w:rPr>
            </w:pPr>
          </w:p>
        </w:tc>
      </w:tr>
      <w:tr w:rsidR="00E41ABF" w:rsidRPr="007E083D" w:rsidTr="00901155">
        <w:trPr>
          <w:trHeight w:val="350"/>
        </w:trPr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ABF" w:rsidRPr="007E083D" w:rsidRDefault="00E41ABF" w:rsidP="0084724A">
            <w:pPr>
              <w:rPr>
                <w:sz w:val="28"/>
                <w:szCs w:val="22"/>
              </w:rPr>
            </w:pPr>
            <w:r w:rsidRPr="007E083D">
              <w:rPr>
                <w:sz w:val="28"/>
                <w:szCs w:val="22"/>
              </w:rPr>
              <w:t>10</w:t>
            </w:r>
          </w:p>
        </w:tc>
        <w:tc>
          <w:tcPr>
            <w:tcW w:w="1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ABF" w:rsidRPr="00A6528D" w:rsidRDefault="00E41ABF" w:rsidP="006B7541">
            <w:pPr>
              <w:tabs>
                <w:tab w:val="left" w:pos="5655"/>
              </w:tabs>
              <w:rPr>
                <w:sz w:val="28"/>
                <w:szCs w:val="28"/>
              </w:rPr>
            </w:pPr>
            <w:r w:rsidRPr="00A6528D">
              <w:rPr>
                <w:sz w:val="28"/>
                <w:szCs w:val="28"/>
              </w:rPr>
              <w:t xml:space="preserve">Способы изображения земной поверхности. </w:t>
            </w:r>
          </w:p>
        </w:tc>
        <w:tc>
          <w:tcPr>
            <w:tcW w:w="1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ABF" w:rsidRPr="007E083D" w:rsidRDefault="002D7925" w:rsidP="0084724A">
            <w:pPr>
              <w:rPr>
                <w:sz w:val="28"/>
                <w:szCs w:val="22"/>
              </w:rPr>
            </w:pPr>
            <w:r w:rsidRPr="007E083D">
              <w:rPr>
                <w:sz w:val="28"/>
                <w:szCs w:val="22"/>
              </w:rPr>
              <w:t xml:space="preserve">Урок изучения и первичного закрепления новых знаний 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ABF" w:rsidRPr="007E083D" w:rsidRDefault="006B7541" w:rsidP="00060B53">
            <w:pPr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1</w:t>
            </w:r>
            <w:r w:rsidR="00060B53">
              <w:rPr>
                <w:sz w:val="28"/>
                <w:szCs w:val="22"/>
              </w:rPr>
              <w:t>6</w:t>
            </w:r>
            <w:r w:rsidR="00E41ABF" w:rsidRPr="007E083D">
              <w:rPr>
                <w:sz w:val="28"/>
                <w:szCs w:val="22"/>
              </w:rPr>
              <w:t>.11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ABF" w:rsidRPr="007E083D" w:rsidRDefault="00E41ABF" w:rsidP="0084724A">
            <w:pPr>
              <w:rPr>
                <w:sz w:val="28"/>
                <w:szCs w:val="22"/>
              </w:rPr>
            </w:pPr>
          </w:p>
        </w:tc>
      </w:tr>
      <w:tr w:rsidR="00E41ABF" w:rsidRPr="007E083D" w:rsidTr="00901155">
        <w:trPr>
          <w:trHeight w:val="350"/>
        </w:trPr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ABF" w:rsidRPr="007E083D" w:rsidRDefault="00E41ABF" w:rsidP="0084724A">
            <w:pPr>
              <w:rPr>
                <w:sz w:val="28"/>
                <w:szCs w:val="22"/>
              </w:rPr>
            </w:pPr>
            <w:r w:rsidRPr="007E083D">
              <w:rPr>
                <w:sz w:val="28"/>
                <w:szCs w:val="22"/>
              </w:rPr>
              <w:t>11</w:t>
            </w:r>
          </w:p>
        </w:tc>
        <w:tc>
          <w:tcPr>
            <w:tcW w:w="1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ABF" w:rsidRPr="00A6528D" w:rsidRDefault="00E41ABF" w:rsidP="006B7541">
            <w:pPr>
              <w:tabs>
                <w:tab w:val="left" w:pos="5655"/>
              </w:tabs>
              <w:rPr>
                <w:sz w:val="28"/>
                <w:szCs w:val="28"/>
                <w:highlight w:val="yellow"/>
              </w:rPr>
            </w:pPr>
            <w:r w:rsidRPr="00A6528D">
              <w:rPr>
                <w:sz w:val="28"/>
                <w:szCs w:val="28"/>
              </w:rPr>
              <w:t>История географической карты.</w:t>
            </w:r>
          </w:p>
        </w:tc>
        <w:tc>
          <w:tcPr>
            <w:tcW w:w="1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ABF" w:rsidRPr="007E083D" w:rsidRDefault="00E41ABF" w:rsidP="0084724A">
            <w:pPr>
              <w:rPr>
                <w:sz w:val="28"/>
                <w:szCs w:val="22"/>
              </w:rPr>
            </w:pPr>
            <w:r w:rsidRPr="007E083D">
              <w:rPr>
                <w:sz w:val="28"/>
                <w:szCs w:val="22"/>
              </w:rPr>
              <w:t>Урок изучения и первичного закрепления новых знаний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ABF" w:rsidRPr="007E083D" w:rsidRDefault="00060B53" w:rsidP="0084724A">
            <w:pPr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23</w:t>
            </w:r>
            <w:r w:rsidR="00E41ABF" w:rsidRPr="007E083D">
              <w:rPr>
                <w:sz w:val="28"/>
                <w:szCs w:val="22"/>
              </w:rPr>
              <w:t>.11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ABF" w:rsidRPr="007E083D" w:rsidRDefault="00E41ABF" w:rsidP="0084724A">
            <w:pPr>
              <w:rPr>
                <w:sz w:val="28"/>
                <w:szCs w:val="22"/>
              </w:rPr>
            </w:pPr>
          </w:p>
        </w:tc>
      </w:tr>
      <w:tr w:rsidR="00E41ABF" w:rsidRPr="007E083D" w:rsidTr="00E41ABF">
        <w:trPr>
          <w:trHeight w:val="350"/>
        </w:trPr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ABF" w:rsidRPr="007E083D" w:rsidRDefault="00E41ABF" w:rsidP="0084724A">
            <w:pPr>
              <w:rPr>
                <w:sz w:val="28"/>
                <w:szCs w:val="22"/>
              </w:rPr>
            </w:pPr>
          </w:p>
        </w:tc>
        <w:tc>
          <w:tcPr>
            <w:tcW w:w="33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ABF" w:rsidRPr="007E083D" w:rsidRDefault="00E41ABF" w:rsidP="0084724A">
            <w:pPr>
              <w:rPr>
                <w:sz w:val="28"/>
                <w:szCs w:val="22"/>
              </w:rPr>
            </w:pPr>
            <w:r w:rsidRPr="00A6528D">
              <w:rPr>
                <w:rFonts w:eastAsia="Newton-Regular"/>
                <w:b/>
                <w:i/>
                <w:sz w:val="28"/>
                <w:szCs w:val="28"/>
              </w:rPr>
              <w:t xml:space="preserve">Тема 4. История открытия и освоения Земли – 6 </w:t>
            </w:r>
            <w:r>
              <w:rPr>
                <w:rFonts w:eastAsia="Newton-Regular"/>
                <w:b/>
                <w:i/>
                <w:sz w:val="28"/>
                <w:szCs w:val="28"/>
              </w:rPr>
              <w:t>час.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ABF" w:rsidRPr="007E083D" w:rsidRDefault="00E41ABF" w:rsidP="0084724A">
            <w:pPr>
              <w:rPr>
                <w:sz w:val="28"/>
                <w:szCs w:val="22"/>
              </w:rPr>
            </w:pP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ABF" w:rsidRPr="007E083D" w:rsidRDefault="00E41ABF" w:rsidP="0084724A">
            <w:pPr>
              <w:rPr>
                <w:sz w:val="28"/>
                <w:szCs w:val="22"/>
              </w:rPr>
            </w:pPr>
          </w:p>
        </w:tc>
      </w:tr>
      <w:tr w:rsidR="00292B05" w:rsidRPr="007E083D" w:rsidTr="00901155">
        <w:trPr>
          <w:trHeight w:val="350"/>
        </w:trPr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B05" w:rsidRPr="007E083D" w:rsidRDefault="00292B05" w:rsidP="0084724A">
            <w:pPr>
              <w:rPr>
                <w:sz w:val="28"/>
                <w:szCs w:val="22"/>
              </w:rPr>
            </w:pPr>
            <w:r w:rsidRPr="007E083D">
              <w:rPr>
                <w:sz w:val="28"/>
                <w:szCs w:val="22"/>
              </w:rPr>
              <w:t>12</w:t>
            </w:r>
          </w:p>
        </w:tc>
        <w:tc>
          <w:tcPr>
            <w:tcW w:w="1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B05" w:rsidRPr="00A6528D" w:rsidRDefault="00292B05" w:rsidP="006B7541">
            <w:pPr>
              <w:tabs>
                <w:tab w:val="left" w:pos="5655"/>
              </w:tabs>
              <w:rPr>
                <w:sz w:val="28"/>
                <w:szCs w:val="28"/>
              </w:rPr>
            </w:pPr>
            <w:r w:rsidRPr="00A6528D">
              <w:rPr>
                <w:sz w:val="28"/>
                <w:szCs w:val="28"/>
              </w:rPr>
              <w:t>Географические открытия древности.</w:t>
            </w:r>
          </w:p>
        </w:tc>
        <w:tc>
          <w:tcPr>
            <w:tcW w:w="1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B05" w:rsidRPr="007E083D" w:rsidRDefault="00292B05" w:rsidP="0084724A">
            <w:pPr>
              <w:rPr>
                <w:sz w:val="28"/>
                <w:szCs w:val="22"/>
              </w:rPr>
            </w:pPr>
            <w:r w:rsidRPr="007E083D">
              <w:rPr>
                <w:sz w:val="28"/>
                <w:szCs w:val="22"/>
              </w:rPr>
              <w:t xml:space="preserve">Урок изучения и первичного закрепления </w:t>
            </w:r>
            <w:r w:rsidRPr="007E083D">
              <w:rPr>
                <w:sz w:val="28"/>
                <w:szCs w:val="22"/>
              </w:rPr>
              <w:lastRenderedPageBreak/>
              <w:t>новых знаний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B05" w:rsidRPr="007E083D" w:rsidRDefault="00060B53" w:rsidP="0084724A">
            <w:pPr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lastRenderedPageBreak/>
              <w:t>30</w:t>
            </w:r>
            <w:r w:rsidR="00897004">
              <w:rPr>
                <w:sz w:val="28"/>
                <w:szCs w:val="22"/>
              </w:rPr>
              <w:t>.11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B05" w:rsidRPr="007E083D" w:rsidRDefault="00292B05" w:rsidP="0084724A">
            <w:pPr>
              <w:rPr>
                <w:sz w:val="28"/>
                <w:szCs w:val="22"/>
              </w:rPr>
            </w:pPr>
          </w:p>
        </w:tc>
      </w:tr>
      <w:tr w:rsidR="00292B05" w:rsidRPr="007E083D" w:rsidTr="00901155">
        <w:trPr>
          <w:trHeight w:val="350"/>
        </w:trPr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B05" w:rsidRPr="007E083D" w:rsidRDefault="00292B05" w:rsidP="0084724A">
            <w:pPr>
              <w:rPr>
                <w:sz w:val="28"/>
                <w:szCs w:val="22"/>
              </w:rPr>
            </w:pPr>
            <w:r w:rsidRPr="007E083D">
              <w:rPr>
                <w:sz w:val="28"/>
                <w:szCs w:val="22"/>
              </w:rPr>
              <w:lastRenderedPageBreak/>
              <w:t>13</w:t>
            </w:r>
          </w:p>
        </w:tc>
        <w:tc>
          <w:tcPr>
            <w:tcW w:w="1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B05" w:rsidRPr="00A6528D" w:rsidRDefault="00292B05" w:rsidP="006B7541">
            <w:pPr>
              <w:tabs>
                <w:tab w:val="left" w:pos="5655"/>
              </w:tabs>
              <w:rPr>
                <w:sz w:val="28"/>
                <w:szCs w:val="28"/>
              </w:rPr>
            </w:pPr>
            <w:r w:rsidRPr="00A6528D">
              <w:rPr>
                <w:sz w:val="28"/>
                <w:szCs w:val="28"/>
              </w:rPr>
              <w:t>Географические открытия Средневековья</w:t>
            </w:r>
          </w:p>
        </w:tc>
        <w:tc>
          <w:tcPr>
            <w:tcW w:w="1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B05" w:rsidRPr="007E083D" w:rsidRDefault="00292B05" w:rsidP="0057280D">
            <w:pPr>
              <w:rPr>
                <w:sz w:val="28"/>
                <w:szCs w:val="22"/>
              </w:rPr>
            </w:pPr>
            <w:r w:rsidRPr="007E083D">
              <w:rPr>
                <w:sz w:val="28"/>
                <w:szCs w:val="22"/>
              </w:rPr>
              <w:t>Комбинированный урок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B05" w:rsidRPr="007E083D" w:rsidRDefault="006B7541" w:rsidP="00060B53">
            <w:pPr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0</w:t>
            </w:r>
            <w:r w:rsidR="00060B53">
              <w:rPr>
                <w:sz w:val="28"/>
                <w:szCs w:val="22"/>
              </w:rPr>
              <w:t>7</w:t>
            </w:r>
            <w:r w:rsidR="00292B05" w:rsidRPr="007E083D">
              <w:rPr>
                <w:sz w:val="28"/>
                <w:szCs w:val="22"/>
              </w:rPr>
              <w:t>.12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B05" w:rsidRPr="007E083D" w:rsidRDefault="00292B05" w:rsidP="0084724A">
            <w:pPr>
              <w:rPr>
                <w:sz w:val="28"/>
                <w:szCs w:val="22"/>
              </w:rPr>
            </w:pPr>
          </w:p>
        </w:tc>
      </w:tr>
      <w:tr w:rsidR="00292B05" w:rsidRPr="007E083D" w:rsidTr="00901155">
        <w:trPr>
          <w:trHeight w:val="350"/>
        </w:trPr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B05" w:rsidRPr="007E083D" w:rsidRDefault="00292B05" w:rsidP="0084724A">
            <w:pPr>
              <w:rPr>
                <w:sz w:val="28"/>
                <w:szCs w:val="22"/>
              </w:rPr>
            </w:pPr>
            <w:r w:rsidRPr="007E083D">
              <w:rPr>
                <w:sz w:val="28"/>
                <w:szCs w:val="22"/>
              </w:rPr>
              <w:t>14</w:t>
            </w:r>
          </w:p>
        </w:tc>
        <w:tc>
          <w:tcPr>
            <w:tcW w:w="1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B05" w:rsidRPr="00A6528D" w:rsidRDefault="00292B05" w:rsidP="006B7541">
            <w:pPr>
              <w:tabs>
                <w:tab w:val="left" w:pos="5655"/>
              </w:tabs>
              <w:rPr>
                <w:sz w:val="28"/>
                <w:szCs w:val="28"/>
              </w:rPr>
            </w:pPr>
            <w:r w:rsidRPr="00A6528D">
              <w:rPr>
                <w:sz w:val="28"/>
                <w:szCs w:val="28"/>
              </w:rPr>
              <w:t>Великие географические открытия.</w:t>
            </w:r>
          </w:p>
        </w:tc>
        <w:tc>
          <w:tcPr>
            <w:tcW w:w="1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B05" w:rsidRPr="007E083D" w:rsidRDefault="00292B05" w:rsidP="0084724A">
            <w:pPr>
              <w:rPr>
                <w:sz w:val="28"/>
                <w:szCs w:val="22"/>
              </w:rPr>
            </w:pPr>
            <w:r w:rsidRPr="007E083D">
              <w:rPr>
                <w:sz w:val="28"/>
                <w:szCs w:val="22"/>
              </w:rPr>
              <w:t>Комбинированный урок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B05" w:rsidRPr="007E083D" w:rsidRDefault="00060B53" w:rsidP="0084724A">
            <w:pPr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14</w:t>
            </w:r>
            <w:r w:rsidR="00292B05" w:rsidRPr="007E083D">
              <w:rPr>
                <w:sz w:val="28"/>
                <w:szCs w:val="22"/>
              </w:rPr>
              <w:t>.12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B05" w:rsidRPr="007E083D" w:rsidRDefault="00292B05" w:rsidP="0084724A">
            <w:pPr>
              <w:rPr>
                <w:sz w:val="28"/>
                <w:szCs w:val="22"/>
              </w:rPr>
            </w:pPr>
          </w:p>
        </w:tc>
      </w:tr>
      <w:tr w:rsidR="00292B05" w:rsidRPr="007E083D" w:rsidTr="00901155">
        <w:trPr>
          <w:trHeight w:val="350"/>
        </w:trPr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B05" w:rsidRPr="007E083D" w:rsidRDefault="00292B05" w:rsidP="0084724A">
            <w:pPr>
              <w:rPr>
                <w:sz w:val="28"/>
                <w:szCs w:val="22"/>
              </w:rPr>
            </w:pPr>
            <w:r w:rsidRPr="007E083D">
              <w:rPr>
                <w:sz w:val="28"/>
                <w:szCs w:val="22"/>
              </w:rPr>
              <w:t>15</w:t>
            </w:r>
          </w:p>
        </w:tc>
        <w:tc>
          <w:tcPr>
            <w:tcW w:w="1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B05" w:rsidRPr="00A6528D" w:rsidRDefault="00292B05" w:rsidP="006B7541">
            <w:pPr>
              <w:rPr>
                <w:sz w:val="28"/>
                <w:szCs w:val="28"/>
              </w:rPr>
            </w:pPr>
          </w:p>
          <w:p w:rsidR="00292B05" w:rsidRPr="00A6528D" w:rsidRDefault="00292B05" w:rsidP="006B7541">
            <w:pPr>
              <w:rPr>
                <w:sz w:val="28"/>
                <w:szCs w:val="28"/>
              </w:rPr>
            </w:pPr>
            <w:r w:rsidRPr="00A6528D">
              <w:rPr>
                <w:sz w:val="28"/>
                <w:szCs w:val="28"/>
              </w:rPr>
              <w:t>В поисках Южной Земли</w:t>
            </w:r>
          </w:p>
          <w:p w:rsidR="00292B05" w:rsidRPr="00A6528D" w:rsidRDefault="00292B05" w:rsidP="006B7541">
            <w:pPr>
              <w:rPr>
                <w:sz w:val="28"/>
                <w:szCs w:val="28"/>
              </w:rPr>
            </w:pPr>
          </w:p>
        </w:tc>
        <w:tc>
          <w:tcPr>
            <w:tcW w:w="1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B05" w:rsidRPr="007E083D" w:rsidRDefault="00292B05" w:rsidP="0084724A">
            <w:pPr>
              <w:rPr>
                <w:sz w:val="28"/>
                <w:szCs w:val="22"/>
              </w:rPr>
            </w:pPr>
            <w:r w:rsidRPr="007E083D">
              <w:rPr>
                <w:sz w:val="28"/>
                <w:szCs w:val="22"/>
              </w:rPr>
              <w:t>Комбинированный урок.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B05" w:rsidRPr="007E083D" w:rsidRDefault="00060B53" w:rsidP="0084724A">
            <w:pPr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21</w:t>
            </w:r>
            <w:r w:rsidR="00292B05" w:rsidRPr="007E083D">
              <w:rPr>
                <w:sz w:val="28"/>
                <w:szCs w:val="22"/>
              </w:rPr>
              <w:t>.12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B05" w:rsidRPr="007E083D" w:rsidRDefault="00292B05" w:rsidP="0084724A">
            <w:pPr>
              <w:rPr>
                <w:sz w:val="28"/>
                <w:szCs w:val="22"/>
              </w:rPr>
            </w:pPr>
          </w:p>
        </w:tc>
      </w:tr>
      <w:tr w:rsidR="00292B05" w:rsidRPr="007E083D" w:rsidTr="00901155">
        <w:trPr>
          <w:trHeight w:val="350"/>
        </w:trPr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B05" w:rsidRPr="007E083D" w:rsidRDefault="00292B05" w:rsidP="0084724A">
            <w:pPr>
              <w:rPr>
                <w:sz w:val="28"/>
                <w:szCs w:val="22"/>
              </w:rPr>
            </w:pPr>
            <w:r w:rsidRPr="007E083D">
              <w:rPr>
                <w:sz w:val="28"/>
                <w:szCs w:val="22"/>
              </w:rPr>
              <w:t>16</w:t>
            </w:r>
          </w:p>
        </w:tc>
        <w:tc>
          <w:tcPr>
            <w:tcW w:w="1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B05" w:rsidRPr="00A6528D" w:rsidRDefault="00292B05" w:rsidP="006B7541">
            <w:pPr>
              <w:rPr>
                <w:sz w:val="28"/>
                <w:szCs w:val="28"/>
              </w:rPr>
            </w:pPr>
            <w:r w:rsidRPr="00A6528D">
              <w:rPr>
                <w:sz w:val="28"/>
                <w:szCs w:val="28"/>
              </w:rPr>
              <w:t>Исследование океана и внутренних частей материков.</w:t>
            </w:r>
          </w:p>
        </w:tc>
        <w:tc>
          <w:tcPr>
            <w:tcW w:w="1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B05" w:rsidRPr="007E083D" w:rsidRDefault="00292B05" w:rsidP="0084724A">
            <w:pPr>
              <w:rPr>
                <w:sz w:val="28"/>
                <w:szCs w:val="22"/>
              </w:rPr>
            </w:pPr>
            <w:r w:rsidRPr="007E083D">
              <w:rPr>
                <w:sz w:val="28"/>
                <w:szCs w:val="22"/>
              </w:rPr>
              <w:t>Урок изучения и первичного закрепления новых знаний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B05" w:rsidRPr="007E083D" w:rsidRDefault="006B7541" w:rsidP="00060B53">
            <w:pPr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2</w:t>
            </w:r>
            <w:r w:rsidR="00060B53">
              <w:rPr>
                <w:sz w:val="28"/>
                <w:szCs w:val="22"/>
              </w:rPr>
              <w:t>8</w:t>
            </w:r>
            <w:r w:rsidR="00292B05" w:rsidRPr="007E083D">
              <w:rPr>
                <w:sz w:val="28"/>
                <w:szCs w:val="22"/>
              </w:rPr>
              <w:t>.12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B05" w:rsidRPr="007E083D" w:rsidRDefault="00292B05" w:rsidP="0084724A">
            <w:pPr>
              <w:rPr>
                <w:sz w:val="28"/>
                <w:szCs w:val="22"/>
              </w:rPr>
            </w:pPr>
          </w:p>
        </w:tc>
      </w:tr>
      <w:tr w:rsidR="00292B05" w:rsidRPr="007E083D" w:rsidTr="00901155">
        <w:trPr>
          <w:trHeight w:val="350"/>
        </w:trPr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B05" w:rsidRPr="007E083D" w:rsidRDefault="00292B05" w:rsidP="0084724A">
            <w:pPr>
              <w:rPr>
                <w:sz w:val="28"/>
                <w:szCs w:val="22"/>
              </w:rPr>
            </w:pPr>
            <w:r w:rsidRPr="007E083D">
              <w:rPr>
                <w:sz w:val="28"/>
                <w:szCs w:val="22"/>
              </w:rPr>
              <w:t>17</w:t>
            </w:r>
          </w:p>
        </w:tc>
        <w:tc>
          <w:tcPr>
            <w:tcW w:w="1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B05" w:rsidRPr="00A6528D" w:rsidRDefault="00292B05" w:rsidP="006B7541">
            <w:pPr>
              <w:rPr>
                <w:sz w:val="28"/>
                <w:szCs w:val="28"/>
              </w:rPr>
            </w:pPr>
            <w:r w:rsidRPr="00A6528D">
              <w:rPr>
                <w:sz w:val="28"/>
                <w:szCs w:val="28"/>
              </w:rPr>
              <w:t>Урок-практикум. Записки путешественников, литературные произведения, как источники географической информации.</w:t>
            </w:r>
          </w:p>
        </w:tc>
        <w:tc>
          <w:tcPr>
            <w:tcW w:w="1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90D" w:rsidRPr="007E083D" w:rsidRDefault="00C2290D" w:rsidP="00C2290D">
            <w:pPr>
              <w:rPr>
                <w:sz w:val="28"/>
                <w:szCs w:val="22"/>
              </w:rPr>
            </w:pPr>
            <w:r w:rsidRPr="007E083D">
              <w:rPr>
                <w:sz w:val="28"/>
                <w:szCs w:val="22"/>
              </w:rPr>
              <w:t>Урок обобщения и систематизации знаний</w:t>
            </w:r>
          </w:p>
          <w:p w:rsidR="00292B05" w:rsidRPr="007E083D" w:rsidRDefault="00292B05" w:rsidP="0084724A">
            <w:pPr>
              <w:rPr>
                <w:sz w:val="28"/>
                <w:szCs w:val="22"/>
              </w:rPr>
            </w:pP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B05" w:rsidRPr="007E083D" w:rsidRDefault="006B7541" w:rsidP="00060B53">
            <w:pPr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1</w:t>
            </w:r>
            <w:r w:rsidR="00060B53">
              <w:rPr>
                <w:sz w:val="28"/>
                <w:szCs w:val="22"/>
              </w:rPr>
              <w:t>8</w:t>
            </w:r>
            <w:r w:rsidR="00292B05" w:rsidRPr="007E083D">
              <w:rPr>
                <w:sz w:val="28"/>
                <w:szCs w:val="22"/>
              </w:rPr>
              <w:t>.01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B05" w:rsidRPr="007E083D" w:rsidRDefault="00292B05" w:rsidP="0084724A">
            <w:pPr>
              <w:rPr>
                <w:sz w:val="28"/>
                <w:szCs w:val="22"/>
              </w:rPr>
            </w:pPr>
          </w:p>
        </w:tc>
      </w:tr>
      <w:tr w:rsidR="00292B05" w:rsidRPr="007E083D" w:rsidTr="00292B05">
        <w:trPr>
          <w:trHeight w:val="350"/>
        </w:trPr>
        <w:tc>
          <w:tcPr>
            <w:tcW w:w="37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B05" w:rsidRPr="00292B05" w:rsidRDefault="00292B05" w:rsidP="00292B05">
            <w:pPr>
              <w:rPr>
                <w:b/>
                <w:sz w:val="28"/>
                <w:szCs w:val="22"/>
              </w:rPr>
            </w:pPr>
            <w:r w:rsidRPr="00292B05">
              <w:rPr>
                <w:b/>
                <w:sz w:val="28"/>
                <w:szCs w:val="22"/>
              </w:rPr>
              <w:t xml:space="preserve">Раздел </w:t>
            </w:r>
            <w:r w:rsidRPr="00292B05">
              <w:rPr>
                <w:b/>
                <w:sz w:val="28"/>
                <w:szCs w:val="22"/>
                <w:lang w:val="en-US"/>
              </w:rPr>
              <w:t>III</w:t>
            </w:r>
            <w:r w:rsidRPr="00292B05">
              <w:rPr>
                <w:b/>
                <w:sz w:val="28"/>
                <w:szCs w:val="22"/>
              </w:rPr>
              <w:t>. Как устроена наша планета – 16 часов.</w:t>
            </w:r>
          </w:p>
          <w:p w:rsidR="00292B05" w:rsidRPr="007E083D" w:rsidRDefault="00292B05" w:rsidP="00292B05">
            <w:pPr>
              <w:rPr>
                <w:sz w:val="28"/>
                <w:szCs w:val="22"/>
              </w:rPr>
            </w:pPr>
            <w:r w:rsidRPr="00292B05">
              <w:rPr>
                <w:b/>
                <w:i/>
                <w:sz w:val="28"/>
                <w:szCs w:val="22"/>
              </w:rPr>
              <w:t>Тема 5. Литосфера – 5 часов.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B05" w:rsidRPr="007E083D" w:rsidRDefault="00292B05" w:rsidP="0084724A">
            <w:pPr>
              <w:rPr>
                <w:sz w:val="28"/>
                <w:szCs w:val="22"/>
              </w:rPr>
            </w:pP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B05" w:rsidRPr="007E083D" w:rsidRDefault="00292B05" w:rsidP="0084724A">
            <w:pPr>
              <w:rPr>
                <w:sz w:val="28"/>
                <w:szCs w:val="22"/>
              </w:rPr>
            </w:pPr>
          </w:p>
        </w:tc>
      </w:tr>
      <w:tr w:rsidR="00292B05" w:rsidRPr="007E083D" w:rsidTr="00901155">
        <w:trPr>
          <w:trHeight w:val="350"/>
        </w:trPr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B05" w:rsidRPr="007E083D" w:rsidRDefault="00292B05" w:rsidP="0084724A">
            <w:pPr>
              <w:rPr>
                <w:sz w:val="28"/>
                <w:szCs w:val="22"/>
              </w:rPr>
            </w:pPr>
            <w:r w:rsidRPr="007E083D">
              <w:rPr>
                <w:sz w:val="28"/>
                <w:szCs w:val="22"/>
              </w:rPr>
              <w:t>18</w:t>
            </w:r>
          </w:p>
        </w:tc>
        <w:tc>
          <w:tcPr>
            <w:tcW w:w="1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B05" w:rsidRPr="00A6528D" w:rsidRDefault="00292B05" w:rsidP="006B7541">
            <w:pPr>
              <w:tabs>
                <w:tab w:val="left" w:pos="5655"/>
              </w:tabs>
              <w:rPr>
                <w:sz w:val="28"/>
                <w:szCs w:val="28"/>
              </w:rPr>
            </w:pPr>
            <w:r w:rsidRPr="00A6528D">
              <w:rPr>
                <w:sz w:val="28"/>
                <w:szCs w:val="28"/>
              </w:rPr>
              <w:t>Внутреннее строение Земли</w:t>
            </w:r>
          </w:p>
        </w:tc>
        <w:tc>
          <w:tcPr>
            <w:tcW w:w="1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B05" w:rsidRPr="007E083D" w:rsidRDefault="00292B05" w:rsidP="0084724A">
            <w:pPr>
              <w:rPr>
                <w:sz w:val="28"/>
                <w:szCs w:val="22"/>
              </w:rPr>
            </w:pPr>
            <w:r w:rsidRPr="007E083D">
              <w:rPr>
                <w:sz w:val="28"/>
                <w:szCs w:val="22"/>
              </w:rPr>
              <w:t>Урок изучения и первичного закрепления новых знаний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B05" w:rsidRPr="007E083D" w:rsidRDefault="00060B53" w:rsidP="006B7541">
            <w:pPr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25</w:t>
            </w:r>
            <w:r w:rsidR="00292B05" w:rsidRPr="007E083D">
              <w:rPr>
                <w:sz w:val="28"/>
                <w:szCs w:val="22"/>
              </w:rPr>
              <w:t>.01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B05" w:rsidRPr="007E083D" w:rsidRDefault="00292B05" w:rsidP="0084724A">
            <w:pPr>
              <w:rPr>
                <w:sz w:val="28"/>
                <w:szCs w:val="22"/>
              </w:rPr>
            </w:pPr>
          </w:p>
        </w:tc>
      </w:tr>
      <w:tr w:rsidR="00292B05" w:rsidRPr="007E083D" w:rsidTr="00901155">
        <w:trPr>
          <w:trHeight w:val="350"/>
        </w:trPr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B05" w:rsidRPr="007E083D" w:rsidRDefault="00292B05" w:rsidP="0084724A">
            <w:pPr>
              <w:rPr>
                <w:sz w:val="28"/>
                <w:szCs w:val="22"/>
              </w:rPr>
            </w:pPr>
            <w:r w:rsidRPr="007E083D">
              <w:rPr>
                <w:sz w:val="28"/>
                <w:szCs w:val="22"/>
              </w:rPr>
              <w:t>19</w:t>
            </w:r>
          </w:p>
        </w:tc>
        <w:tc>
          <w:tcPr>
            <w:tcW w:w="1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B05" w:rsidRPr="00A6528D" w:rsidRDefault="00292B05" w:rsidP="006B7541">
            <w:pPr>
              <w:tabs>
                <w:tab w:val="left" w:pos="5655"/>
              </w:tabs>
              <w:rPr>
                <w:sz w:val="28"/>
                <w:szCs w:val="28"/>
              </w:rPr>
            </w:pPr>
            <w:r w:rsidRPr="00A6528D">
              <w:rPr>
                <w:sz w:val="28"/>
                <w:szCs w:val="28"/>
              </w:rPr>
              <w:t>Горные породы и их значение для человека</w:t>
            </w:r>
          </w:p>
        </w:tc>
        <w:tc>
          <w:tcPr>
            <w:tcW w:w="1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B05" w:rsidRPr="007E083D" w:rsidRDefault="00C2290D" w:rsidP="0084724A">
            <w:pPr>
              <w:rPr>
                <w:sz w:val="28"/>
                <w:szCs w:val="22"/>
              </w:rPr>
            </w:pPr>
            <w:r w:rsidRPr="007E083D">
              <w:rPr>
                <w:sz w:val="28"/>
                <w:szCs w:val="22"/>
              </w:rPr>
              <w:t>Урок изучения и первичного закрепления новых знаний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B05" w:rsidRPr="007E083D" w:rsidRDefault="00060B53" w:rsidP="0084724A">
            <w:pPr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01</w:t>
            </w:r>
            <w:r w:rsidR="00897004">
              <w:rPr>
                <w:sz w:val="28"/>
                <w:szCs w:val="22"/>
              </w:rPr>
              <w:t>.01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B05" w:rsidRPr="007E083D" w:rsidRDefault="00292B05" w:rsidP="0084724A">
            <w:pPr>
              <w:rPr>
                <w:sz w:val="28"/>
                <w:szCs w:val="22"/>
              </w:rPr>
            </w:pPr>
          </w:p>
        </w:tc>
      </w:tr>
      <w:tr w:rsidR="00292B05" w:rsidRPr="007E083D" w:rsidTr="00901155">
        <w:trPr>
          <w:trHeight w:val="350"/>
        </w:trPr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B05" w:rsidRPr="007E083D" w:rsidRDefault="00292B05" w:rsidP="0084724A">
            <w:pPr>
              <w:rPr>
                <w:sz w:val="28"/>
                <w:szCs w:val="22"/>
              </w:rPr>
            </w:pPr>
            <w:r w:rsidRPr="007E083D">
              <w:rPr>
                <w:sz w:val="28"/>
                <w:szCs w:val="22"/>
              </w:rPr>
              <w:t>20</w:t>
            </w:r>
          </w:p>
        </w:tc>
        <w:tc>
          <w:tcPr>
            <w:tcW w:w="1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B05" w:rsidRPr="00A6528D" w:rsidRDefault="00292B05" w:rsidP="006B7541">
            <w:pPr>
              <w:tabs>
                <w:tab w:val="left" w:pos="5655"/>
              </w:tabs>
              <w:rPr>
                <w:sz w:val="28"/>
                <w:szCs w:val="28"/>
              </w:rPr>
            </w:pPr>
            <w:r w:rsidRPr="00A6528D">
              <w:rPr>
                <w:sz w:val="28"/>
                <w:szCs w:val="28"/>
              </w:rPr>
              <w:t>Рельеф и его значение для человека</w:t>
            </w:r>
          </w:p>
        </w:tc>
        <w:tc>
          <w:tcPr>
            <w:tcW w:w="1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B05" w:rsidRPr="007E083D" w:rsidRDefault="00292B05" w:rsidP="0084724A">
            <w:pPr>
              <w:rPr>
                <w:sz w:val="28"/>
                <w:szCs w:val="22"/>
              </w:rPr>
            </w:pPr>
            <w:r w:rsidRPr="007E083D">
              <w:rPr>
                <w:sz w:val="28"/>
                <w:szCs w:val="22"/>
              </w:rPr>
              <w:t>Урок изучения и первичного закрепления новых знаний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B05" w:rsidRPr="007E083D" w:rsidRDefault="006B7541" w:rsidP="00060B53">
            <w:pPr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0</w:t>
            </w:r>
            <w:r w:rsidR="00060B53">
              <w:rPr>
                <w:sz w:val="28"/>
                <w:szCs w:val="22"/>
              </w:rPr>
              <w:t>8</w:t>
            </w:r>
            <w:r w:rsidR="00292B05" w:rsidRPr="007E083D">
              <w:rPr>
                <w:sz w:val="28"/>
                <w:szCs w:val="22"/>
              </w:rPr>
              <w:t>.02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B05" w:rsidRPr="007E083D" w:rsidRDefault="00292B05" w:rsidP="0084724A">
            <w:pPr>
              <w:rPr>
                <w:sz w:val="28"/>
                <w:szCs w:val="22"/>
              </w:rPr>
            </w:pPr>
          </w:p>
        </w:tc>
      </w:tr>
      <w:tr w:rsidR="00292B05" w:rsidRPr="007E083D" w:rsidTr="00901155">
        <w:trPr>
          <w:trHeight w:val="350"/>
        </w:trPr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B05" w:rsidRPr="007E083D" w:rsidRDefault="00292B05" w:rsidP="0084724A">
            <w:pPr>
              <w:rPr>
                <w:sz w:val="28"/>
                <w:szCs w:val="22"/>
              </w:rPr>
            </w:pPr>
            <w:r w:rsidRPr="007E083D">
              <w:rPr>
                <w:sz w:val="28"/>
                <w:szCs w:val="22"/>
              </w:rPr>
              <w:t>21</w:t>
            </w:r>
          </w:p>
        </w:tc>
        <w:tc>
          <w:tcPr>
            <w:tcW w:w="1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B05" w:rsidRDefault="00292B05" w:rsidP="006B7541">
            <w:pPr>
              <w:tabs>
                <w:tab w:val="left" w:pos="5655"/>
              </w:tabs>
              <w:rPr>
                <w:sz w:val="28"/>
                <w:szCs w:val="28"/>
              </w:rPr>
            </w:pPr>
            <w:r w:rsidRPr="00A6528D">
              <w:rPr>
                <w:sz w:val="28"/>
                <w:szCs w:val="28"/>
              </w:rPr>
              <w:t>Урок-практикум.</w:t>
            </w:r>
          </w:p>
          <w:p w:rsidR="00292B05" w:rsidRPr="00A6528D" w:rsidRDefault="00292B05" w:rsidP="006B7541">
            <w:pPr>
              <w:tabs>
                <w:tab w:val="left" w:pos="565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Работа с коллекцией горных пород и минералов</w:t>
            </w:r>
          </w:p>
        </w:tc>
        <w:tc>
          <w:tcPr>
            <w:tcW w:w="1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B05" w:rsidRPr="007E083D" w:rsidRDefault="00292B05" w:rsidP="0084724A">
            <w:pPr>
              <w:rPr>
                <w:sz w:val="28"/>
                <w:szCs w:val="22"/>
              </w:rPr>
            </w:pPr>
            <w:r w:rsidRPr="007E083D">
              <w:rPr>
                <w:sz w:val="28"/>
                <w:szCs w:val="22"/>
              </w:rPr>
              <w:t>Урок комплексного применения ЗУН.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B05" w:rsidRPr="007E083D" w:rsidRDefault="00060B53" w:rsidP="006B7541">
            <w:pPr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15</w:t>
            </w:r>
            <w:r w:rsidR="00292B05" w:rsidRPr="007E083D">
              <w:rPr>
                <w:sz w:val="28"/>
                <w:szCs w:val="22"/>
              </w:rPr>
              <w:t>.02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B05" w:rsidRPr="007E083D" w:rsidRDefault="00292B05" w:rsidP="0084724A">
            <w:pPr>
              <w:rPr>
                <w:sz w:val="28"/>
                <w:szCs w:val="22"/>
              </w:rPr>
            </w:pPr>
          </w:p>
        </w:tc>
      </w:tr>
      <w:tr w:rsidR="00292B05" w:rsidRPr="007E083D" w:rsidTr="00901155">
        <w:trPr>
          <w:trHeight w:val="350"/>
        </w:trPr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B05" w:rsidRPr="007E083D" w:rsidRDefault="00292B05" w:rsidP="0084724A">
            <w:pPr>
              <w:rPr>
                <w:sz w:val="28"/>
                <w:szCs w:val="22"/>
              </w:rPr>
            </w:pPr>
            <w:r w:rsidRPr="007E083D">
              <w:rPr>
                <w:sz w:val="28"/>
                <w:szCs w:val="22"/>
              </w:rPr>
              <w:t>22</w:t>
            </w:r>
          </w:p>
        </w:tc>
        <w:tc>
          <w:tcPr>
            <w:tcW w:w="1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B05" w:rsidRPr="00A6528D" w:rsidRDefault="00292B05" w:rsidP="006B7541">
            <w:pPr>
              <w:tabs>
                <w:tab w:val="left" w:pos="5655"/>
              </w:tabs>
              <w:rPr>
                <w:sz w:val="28"/>
                <w:szCs w:val="28"/>
              </w:rPr>
            </w:pPr>
            <w:r w:rsidRPr="00A6528D">
              <w:rPr>
                <w:sz w:val="28"/>
                <w:szCs w:val="28"/>
              </w:rPr>
              <w:t>Основные формы рельефа</w:t>
            </w:r>
          </w:p>
        </w:tc>
        <w:tc>
          <w:tcPr>
            <w:tcW w:w="1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B05" w:rsidRPr="007E083D" w:rsidRDefault="00292B05" w:rsidP="0084724A">
            <w:pPr>
              <w:rPr>
                <w:sz w:val="28"/>
                <w:szCs w:val="22"/>
              </w:rPr>
            </w:pPr>
            <w:r w:rsidRPr="007E083D">
              <w:rPr>
                <w:sz w:val="28"/>
                <w:szCs w:val="22"/>
              </w:rPr>
              <w:t>Урок изучения и первичного закрепления новых знаний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B05" w:rsidRPr="007E083D" w:rsidRDefault="00060B53" w:rsidP="0084724A">
            <w:pPr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22</w:t>
            </w:r>
            <w:r w:rsidR="00897004">
              <w:rPr>
                <w:sz w:val="28"/>
                <w:szCs w:val="22"/>
              </w:rPr>
              <w:t>.02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B05" w:rsidRPr="007E083D" w:rsidRDefault="00292B05" w:rsidP="0084724A">
            <w:pPr>
              <w:rPr>
                <w:sz w:val="28"/>
                <w:szCs w:val="22"/>
              </w:rPr>
            </w:pPr>
          </w:p>
        </w:tc>
      </w:tr>
      <w:tr w:rsidR="00292B05" w:rsidRPr="007E083D" w:rsidTr="00292B05">
        <w:trPr>
          <w:trHeight w:val="350"/>
        </w:trPr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B05" w:rsidRPr="007E083D" w:rsidRDefault="00292B05" w:rsidP="0084724A">
            <w:pPr>
              <w:rPr>
                <w:sz w:val="28"/>
                <w:szCs w:val="22"/>
              </w:rPr>
            </w:pPr>
          </w:p>
        </w:tc>
        <w:tc>
          <w:tcPr>
            <w:tcW w:w="33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B05" w:rsidRPr="007E083D" w:rsidRDefault="00292B05" w:rsidP="0084724A">
            <w:pPr>
              <w:rPr>
                <w:sz w:val="28"/>
                <w:szCs w:val="22"/>
              </w:rPr>
            </w:pPr>
            <w:r w:rsidRPr="00292B05">
              <w:rPr>
                <w:b/>
                <w:i/>
                <w:sz w:val="28"/>
                <w:szCs w:val="22"/>
              </w:rPr>
              <w:t>Тема 6. Гидросфера – 3 часа.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B05" w:rsidRPr="007E083D" w:rsidRDefault="00292B05" w:rsidP="0084724A">
            <w:pPr>
              <w:rPr>
                <w:sz w:val="28"/>
                <w:szCs w:val="22"/>
              </w:rPr>
            </w:pP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B05" w:rsidRPr="007E083D" w:rsidRDefault="00292B05" w:rsidP="0084724A">
            <w:pPr>
              <w:rPr>
                <w:sz w:val="28"/>
                <w:szCs w:val="22"/>
              </w:rPr>
            </w:pPr>
          </w:p>
        </w:tc>
      </w:tr>
      <w:tr w:rsidR="00292B05" w:rsidRPr="007E083D" w:rsidTr="00901155">
        <w:trPr>
          <w:trHeight w:val="350"/>
        </w:trPr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B05" w:rsidRPr="007E083D" w:rsidRDefault="00292B05" w:rsidP="0084724A">
            <w:pPr>
              <w:rPr>
                <w:sz w:val="28"/>
                <w:szCs w:val="22"/>
              </w:rPr>
            </w:pPr>
            <w:r w:rsidRPr="007E083D">
              <w:rPr>
                <w:sz w:val="28"/>
                <w:szCs w:val="22"/>
              </w:rPr>
              <w:t>23</w:t>
            </w:r>
          </w:p>
        </w:tc>
        <w:tc>
          <w:tcPr>
            <w:tcW w:w="1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B05" w:rsidRPr="00A6528D" w:rsidRDefault="00292B05" w:rsidP="006B7541">
            <w:pPr>
              <w:tabs>
                <w:tab w:val="left" w:pos="5655"/>
              </w:tabs>
              <w:rPr>
                <w:sz w:val="28"/>
                <w:szCs w:val="28"/>
              </w:rPr>
            </w:pPr>
            <w:r w:rsidRPr="00A6528D">
              <w:rPr>
                <w:sz w:val="28"/>
                <w:szCs w:val="28"/>
              </w:rPr>
              <w:t>Мировой круговорот воды.</w:t>
            </w:r>
          </w:p>
          <w:p w:rsidR="00292B05" w:rsidRPr="00A6528D" w:rsidRDefault="00292B05" w:rsidP="006B7541">
            <w:pPr>
              <w:tabs>
                <w:tab w:val="left" w:pos="5655"/>
              </w:tabs>
              <w:rPr>
                <w:sz w:val="28"/>
                <w:szCs w:val="28"/>
              </w:rPr>
            </w:pPr>
          </w:p>
        </w:tc>
        <w:tc>
          <w:tcPr>
            <w:tcW w:w="1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B05" w:rsidRPr="007E083D" w:rsidRDefault="00292B05" w:rsidP="0084724A">
            <w:pPr>
              <w:rPr>
                <w:sz w:val="28"/>
                <w:szCs w:val="22"/>
              </w:rPr>
            </w:pPr>
            <w:r w:rsidRPr="007E083D">
              <w:rPr>
                <w:sz w:val="28"/>
                <w:szCs w:val="22"/>
              </w:rPr>
              <w:t>Урок обобщения и систематизации знаний</w:t>
            </w:r>
          </w:p>
          <w:p w:rsidR="00292B05" w:rsidRPr="007E083D" w:rsidRDefault="00292B05" w:rsidP="0084724A">
            <w:pPr>
              <w:rPr>
                <w:sz w:val="28"/>
                <w:szCs w:val="22"/>
              </w:rPr>
            </w:pPr>
            <w:r w:rsidRPr="007E083D">
              <w:rPr>
                <w:sz w:val="28"/>
                <w:szCs w:val="22"/>
              </w:rPr>
              <w:t>Тестирование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B05" w:rsidRPr="007E083D" w:rsidRDefault="00060B53" w:rsidP="00060B53">
            <w:pPr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01</w:t>
            </w:r>
            <w:r w:rsidR="006B7541">
              <w:rPr>
                <w:sz w:val="28"/>
                <w:szCs w:val="22"/>
              </w:rPr>
              <w:t>.03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B05" w:rsidRPr="007E083D" w:rsidRDefault="00292B05" w:rsidP="0084724A">
            <w:pPr>
              <w:rPr>
                <w:sz w:val="28"/>
                <w:szCs w:val="22"/>
              </w:rPr>
            </w:pPr>
          </w:p>
        </w:tc>
      </w:tr>
      <w:tr w:rsidR="00292B05" w:rsidRPr="007E083D" w:rsidTr="00901155">
        <w:trPr>
          <w:trHeight w:val="350"/>
        </w:trPr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B05" w:rsidRPr="007E083D" w:rsidRDefault="00292B05" w:rsidP="0084724A">
            <w:pPr>
              <w:rPr>
                <w:sz w:val="28"/>
                <w:szCs w:val="22"/>
              </w:rPr>
            </w:pPr>
            <w:r w:rsidRPr="007E083D">
              <w:rPr>
                <w:sz w:val="28"/>
                <w:szCs w:val="22"/>
              </w:rPr>
              <w:t>24</w:t>
            </w:r>
          </w:p>
        </w:tc>
        <w:tc>
          <w:tcPr>
            <w:tcW w:w="1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B05" w:rsidRPr="00A6528D" w:rsidRDefault="00292B05" w:rsidP="006B7541">
            <w:pPr>
              <w:tabs>
                <w:tab w:val="left" w:pos="5655"/>
              </w:tabs>
              <w:rPr>
                <w:sz w:val="28"/>
                <w:szCs w:val="28"/>
              </w:rPr>
            </w:pPr>
            <w:r w:rsidRPr="00A6528D">
              <w:rPr>
                <w:sz w:val="28"/>
                <w:szCs w:val="28"/>
              </w:rPr>
              <w:t>Мировой океан и его части</w:t>
            </w:r>
          </w:p>
        </w:tc>
        <w:tc>
          <w:tcPr>
            <w:tcW w:w="1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B05" w:rsidRPr="007E083D" w:rsidRDefault="00C2290D" w:rsidP="0084724A">
            <w:pPr>
              <w:rPr>
                <w:sz w:val="28"/>
                <w:szCs w:val="22"/>
              </w:rPr>
            </w:pPr>
            <w:r w:rsidRPr="007E083D">
              <w:rPr>
                <w:sz w:val="28"/>
                <w:szCs w:val="22"/>
              </w:rPr>
              <w:t>Урок изучения и первичного закрепления новых знаний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B05" w:rsidRPr="007E083D" w:rsidRDefault="00060B53" w:rsidP="006B7541">
            <w:pPr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15</w:t>
            </w:r>
            <w:r w:rsidR="00292B05" w:rsidRPr="007E083D">
              <w:rPr>
                <w:sz w:val="28"/>
                <w:szCs w:val="22"/>
              </w:rPr>
              <w:t>.03</w:t>
            </w:r>
            <w:r>
              <w:rPr>
                <w:sz w:val="28"/>
                <w:szCs w:val="22"/>
              </w:rPr>
              <w:t>*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B05" w:rsidRPr="007E083D" w:rsidRDefault="00292B05" w:rsidP="0084724A">
            <w:pPr>
              <w:rPr>
                <w:sz w:val="28"/>
                <w:szCs w:val="22"/>
              </w:rPr>
            </w:pPr>
          </w:p>
        </w:tc>
      </w:tr>
      <w:tr w:rsidR="00292B05" w:rsidRPr="007E083D" w:rsidTr="00901155">
        <w:trPr>
          <w:trHeight w:val="350"/>
        </w:trPr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B05" w:rsidRPr="007E083D" w:rsidRDefault="00292B05" w:rsidP="0084724A">
            <w:pPr>
              <w:rPr>
                <w:sz w:val="28"/>
                <w:szCs w:val="22"/>
              </w:rPr>
            </w:pPr>
            <w:r w:rsidRPr="007E083D">
              <w:rPr>
                <w:sz w:val="28"/>
                <w:szCs w:val="22"/>
              </w:rPr>
              <w:t>25</w:t>
            </w:r>
          </w:p>
        </w:tc>
        <w:tc>
          <w:tcPr>
            <w:tcW w:w="1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B05" w:rsidRPr="00A6528D" w:rsidRDefault="00292B05" w:rsidP="006B7541">
            <w:pPr>
              <w:tabs>
                <w:tab w:val="left" w:pos="5655"/>
              </w:tabs>
              <w:rPr>
                <w:sz w:val="28"/>
                <w:szCs w:val="28"/>
              </w:rPr>
            </w:pPr>
            <w:proofErr w:type="gramStart"/>
            <w:r w:rsidRPr="00A6528D">
              <w:rPr>
                <w:sz w:val="28"/>
                <w:szCs w:val="28"/>
              </w:rPr>
              <w:t>Гидросфера-кровеносная</w:t>
            </w:r>
            <w:proofErr w:type="gramEnd"/>
            <w:r w:rsidRPr="00A6528D">
              <w:rPr>
                <w:sz w:val="28"/>
                <w:szCs w:val="28"/>
              </w:rPr>
              <w:t xml:space="preserve"> система Земли</w:t>
            </w:r>
          </w:p>
        </w:tc>
        <w:tc>
          <w:tcPr>
            <w:tcW w:w="1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B05" w:rsidRPr="007E083D" w:rsidRDefault="00292B05" w:rsidP="0084724A">
            <w:pPr>
              <w:rPr>
                <w:sz w:val="28"/>
                <w:szCs w:val="22"/>
              </w:rPr>
            </w:pPr>
            <w:r w:rsidRPr="007E083D">
              <w:rPr>
                <w:sz w:val="28"/>
                <w:szCs w:val="22"/>
              </w:rPr>
              <w:t>Урок изучения и первичного закрепления новых знаний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B05" w:rsidRPr="007E083D" w:rsidRDefault="00060B53" w:rsidP="0084724A">
            <w:pPr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15</w:t>
            </w:r>
            <w:r w:rsidR="00292B05" w:rsidRPr="007E083D">
              <w:rPr>
                <w:sz w:val="28"/>
                <w:szCs w:val="22"/>
              </w:rPr>
              <w:t>.03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B05" w:rsidRPr="007E083D" w:rsidRDefault="00292B05" w:rsidP="0084724A">
            <w:pPr>
              <w:rPr>
                <w:sz w:val="28"/>
                <w:szCs w:val="22"/>
              </w:rPr>
            </w:pPr>
          </w:p>
        </w:tc>
      </w:tr>
      <w:tr w:rsidR="00292B05" w:rsidRPr="007E083D" w:rsidTr="00292B05">
        <w:trPr>
          <w:trHeight w:val="350"/>
        </w:trPr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B05" w:rsidRPr="007E083D" w:rsidRDefault="00292B05" w:rsidP="0084724A">
            <w:pPr>
              <w:rPr>
                <w:sz w:val="28"/>
                <w:szCs w:val="22"/>
              </w:rPr>
            </w:pPr>
          </w:p>
        </w:tc>
        <w:tc>
          <w:tcPr>
            <w:tcW w:w="33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B05" w:rsidRPr="007E083D" w:rsidRDefault="00292B05" w:rsidP="0084724A">
            <w:pPr>
              <w:rPr>
                <w:sz w:val="28"/>
                <w:szCs w:val="22"/>
              </w:rPr>
            </w:pPr>
            <w:r w:rsidRPr="00292B05">
              <w:rPr>
                <w:b/>
                <w:i/>
                <w:sz w:val="28"/>
                <w:szCs w:val="22"/>
              </w:rPr>
              <w:t>Тема 7. Атмосфера – 3 часа.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B05" w:rsidRPr="007E083D" w:rsidRDefault="00292B05" w:rsidP="0084724A">
            <w:pPr>
              <w:rPr>
                <w:sz w:val="28"/>
                <w:szCs w:val="22"/>
              </w:rPr>
            </w:pP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B05" w:rsidRPr="007E083D" w:rsidRDefault="00292B05" w:rsidP="0084724A">
            <w:pPr>
              <w:rPr>
                <w:sz w:val="28"/>
                <w:szCs w:val="22"/>
              </w:rPr>
            </w:pPr>
          </w:p>
        </w:tc>
      </w:tr>
      <w:tr w:rsidR="00292B05" w:rsidRPr="007E083D" w:rsidTr="00901155">
        <w:trPr>
          <w:trHeight w:val="350"/>
        </w:trPr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B05" w:rsidRPr="007E083D" w:rsidRDefault="00292B05" w:rsidP="0084724A">
            <w:pPr>
              <w:rPr>
                <w:sz w:val="28"/>
                <w:szCs w:val="22"/>
              </w:rPr>
            </w:pPr>
            <w:r w:rsidRPr="007E083D">
              <w:rPr>
                <w:sz w:val="28"/>
                <w:szCs w:val="22"/>
              </w:rPr>
              <w:lastRenderedPageBreak/>
              <w:t>26</w:t>
            </w:r>
          </w:p>
        </w:tc>
        <w:tc>
          <w:tcPr>
            <w:tcW w:w="1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B05" w:rsidRPr="00A6528D" w:rsidRDefault="00292B05" w:rsidP="006B7541">
            <w:pPr>
              <w:tabs>
                <w:tab w:val="left" w:pos="5655"/>
              </w:tabs>
              <w:rPr>
                <w:sz w:val="28"/>
                <w:szCs w:val="28"/>
              </w:rPr>
            </w:pPr>
            <w:r w:rsidRPr="00A6528D">
              <w:rPr>
                <w:sz w:val="28"/>
                <w:szCs w:val="28"/>
              </w:rPr>
              <w:t>Атмосфера Земли и её значение для человека.</w:t>
            </w:r>
          </w:p>
          <w:p w:rsidR="00292B05" w:rsidRPr="00A6528D" w:rsidRDefault="00292B05" w:rsidP="006B7541">
            <w:pPr>
              <w:tabs>
                <w:tab w:val="left" w:pos="5655"/>
              </w:tabs>
              <w:rPr>
                <w:sz w:val="28"/>
                <w:szCs w:val="28"/>
              </w:rPr>
            </w:pPr>
          </w:p>
          <w:p w:rsidR="00292B05" w:rsidRPr="00A6528D" w:rsidRDefault="00292B05" w:rsidP="006B7541">
            <w:pPr>
              <w:tabs>
                <w:tab w:val="left" w:pos="5655"/>
              </w:tabs>
              <w:rPr>
                <w:sz w:val="28"/>
                <w:szCs w:val="28"/>
              </w:rPr>
            </w:pPr>
          </w:p>
        </w:tc>
        <w:tc>
          <w:tcPr>
            <w:tcW w:w="1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B05" w:rsidRPr="007E083D" w:rsidRDefault="00C2290D" w:rsidP="0084724A">
            <w:pPr>
              <w:rPr>
                <w:sz w:val="28"/>
                <w:szCs w:val="22"/>
              </w:rPr>
            </w:pPr>
            <w:r w:rsidRPr="007E083D">
              <w:rPr>
                <w:sz w:val="28"/>
                <w:szCs w:val="22"/>
              </w:rPr>
              <w:t>Урок изучения и первичного закрепления новых знаний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B05" w:rsidRPr="007E083D" w:rsidRDefault="00060B53" w:rsidP="0084724A">
            <w:pPr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29</w:t>
            </w:r>
            <w:r w:rsidR="00292B05" w:rsidRPr="007E083D">
              <w:rPr>
                <w:sz w:val="28"/>
                <w:szCs w:val="22"/>
              </w:rPr>
              <w:t>.03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B05" w:rsidRPr="007E083D" w:rsidRDefault="00292B05" w:rsidP="0084724A">
            <w:pPr>
              <w:rPr>
                <w:sz w:val="28"/>
                <w:szCs w:val="22"/>
              </w:rPr>
            </w:pPr>
          </w:p>
        </w:tc>
      </w:tr>
      <w:tr w:rsidR="00292B05" w:rsidRPr="007E083D" w:rsidTr="00901155">
        <w:trPr>
          <w:trHeight w:val="350"/>
        </w:trPr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B05" w:rsidRPr="007E083D" w:rsidRDefault="00292B05" w:rsidP="0084724A">
            <w:pPr>
              <w:rPr>
                <w:sz w:val="28"/>
                <w:szCs w:val="22"/>
              </w:rPr>
            </w:pPr>
            <w:r w:rsidRPr="007E083D">
              <w:rPr>
                <w:sz w:val="28"/>
                <w:szCs w:val="22"/>
              </w:rPr>
              <w:t>27</w:t>
            </w:r>
          </w:p>
        </w:tc>
        <w:tc>
          <w:tcPr>
            <w:tcW w:w="1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B05" w:rsidRPr="00A6528D" w:rsidRDefault="00292B05" w:rsidP="006B7541">
            <w:pPr>
              <w:tabs>
                <w:tab w:val="left" w:pos="5655"/>
              </w:tabs>
              <w:rPr>
                <w:sz w:val="28"/>
                <w:szCs w:val="28"/>
              </w:rPr>
            </w:pPr>
            <w:r w:rsidRPr="00A6528D">
              <w:rPr>
                <w:sz w:val="28"/>
                <w:szCs w:val="28"/>
              </w:rPr>
              <w:t>Погода</w:t>
            </w:r>
          </w:p>
          <w:p w:rsidR="00292B05" w:rsidRPr="00A6528D" w:rsidRDefault="00292B05" w:rsidP="006B7541">
            <w:pPr>
              <w:tabs>
                <w:tab w:val="left" w:pos="5655"/>
              </w:tabs>
              <w:rPr>
                <w:sz w:val="28"/>
                <w:szCs w:val="28"/>
              </w:rPr>
            </w:pPr>
          </w:p>
        </w:tc>
        <w:tc>
          <w:tcPr>
            <w:tcW w:w="1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B05" w:rsidRPr="007E083D" w:rsidRDefault="00C2290D" w:rsidP="0084724A">
            <w:pPr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 xml:space="preserve">Комбинированный 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B05" w:rsidRPr="007E083D" w:rsidRDefault="00060B53" w:rsidP="0084724A">
            <w:pPr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05.04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B05" w:rsidRPr="007E083D" w:rsidRDefault="00292B05" w:rsidP="0084724A">
            <w:pPr>
              <w:rPr>
                <w:sz w:val="28"/>
                <w:szCs w:val="22"/>
              </w:rPr>
            </w:pPr>
          </w:p>
        </w:tc>
      </w:tr>
      <w:tr w:rsidR="00292B05" w:rsidRPr="007E083D" w:rsidTr="00901155">
        <w:trPr>
          <w:trHeight w:val="350"/>
        </w:trPr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B05" w:rsidRPr="007E083D" w:rsidRDefault="00292B05" w:rsidP="0084724A">
            <w:pPr>
              <w:rPr>
                <w:sz w:val="28"/>
                <w:szCs w:val="22"/>
              </w:rPr>
            </w:pPr>
            <w:r w:rsidRPr="007E083D">
              <w:rPr>
                <w:sz w:val="28"/>
                <w:szCs w:val="22"/>
              </w:rPr>
              <w:t>28</w:t>
            </w:r>
          </w:p>
        </w:tc>
        <w:tc>
          <w:tcPr>
            <w:tcW w:w="1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B05" w:rsidRPr="00A6528D" w:rsidRDefault="00292B05" w:rsidP="006B7541">
            <w:pPr>
              <w:tabs>
                <w:tab w:val="left" w:pos="5655"/>
              </w:tabs>
              <w:rPr>
                <w:sz w:val="28"/>
                <w:szCs w:val="28"/>
              </w:rPr>
            </w:pPr>
            <w:r w:rsidRPr="00A6528D">
              <w:rPr>
                <w:sz w:val="28"/>
                <w:szCs w:val="28"/>
              </w:rPr>
              <w:t xml:space="preserve">Урок </w:t>
            </w:r>
            <w:proofErr w:type="gramStart"/>
            <w:r w:rsidRPr="00A6528D">
              <w:rPr>
                <w:sz w:val="28"/>
                <w:szCs w:val="28"/>
              </w:rPr>
              <w:t>-п</w:t>
            </w:r>
            <w:proofErr w:type="gramEnd"/>
            <w:r w:rsidRPr="00A6528D">
              <w:rPr>
                <w:sz w:val="28"/>
                <w:szCs w:val="28"/>
              </w:rPr>
              <w:t>рактикум.</w:t>
            </w:r>
          </w:p>
          <w:p w:rsidR="00292B05" w:rsidRPr="00A6528D" w:rsidRDefault="00292B05" w:rsidP="006B7541">
            <w:pPr>
              <w:tabs>
                <w:tab w:val="left" w:pos="5655"/>
              </w:tabs>
              <w:rPr>
                <w:sz w:val="28"/>
                <w:szCs w:val="28"/>
              </w:rPr>
            </w:pPr>
            <w:r w:rsidRPr="00A6528D">
              <w:rPr>
                <w:sz w:val="28"/>
                <w:szCs w:val="28"/>
              </w:rPr>
              <w:t>Знакомство с метеорологическими приборами и наблюдение за погодой.</w:t>
            </w:r>
          </w:p>
        </w:tc>
        <w:tc>
          <w:tcPr>
            <w:tcW w:w="1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B05" w:rsidRPr="007E083D" w:rsidRDefault="00292B05" w:rsidP="0084724A">
            <w:pPr>
              <w:rPr>
                <w:sz w:val="28"/>
                <w:szCs w:val="22"/>
              </w:rPr>
            </w:pPr>
            <w:r w:rsidRPr="007E083D">
              <w:rPr>
                <w:sz w:val="28"/>
                <w:szCs w:val="22"/>
              </w:rPr>
              <w:t>Комбинированный урок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B05" w:rsidRPr="007E083D" w:rsidRDefault="00060B53" w:rsidP="0084724A">
            <w:pPr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12</w:t>
            </w:r>
            <w:r w:rsidR="00292B05" w:rsidRPr="007E083D">
              <w:rPr>
                <w:sz w:val="28"/>
                <w:szCs w:val="22"/>
              </w:rPr>
              <w:t>.04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B05" w:rsidRPr="007E083D" w:rsidRDefault="00292B05" w:rsidP="0084724A">
            <w:pPr>
              <w:rPr>
                <w:sz w:val="28"/>
                <w:szCs w:val="22"/>
              </w:rPr>
            </w:pPr>
          </w:p>
        </w:tc>
      </w:tr>
      <w:tr w:rsidR="00292B05" w:rsidRPr="007E083D" w:rsidTr="00292B05">
        <w:trPr>
          <w:trHeight w:val="350"/>
        </w:trPr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B05" w:rsidRPr="007E083D" w:rsidRDefault="00292B05" w:rsidP="0084724A">
            <w:pPr>
              <w:rPr>
                <w:sz w:val="28"/>
                <w:szCs w:val="22"/>
              </w:rPr>
            </w:pPr>
          </w:p>
        </w:tc>
        <w:tc>
          <w:tcPr>
            <w:tcW w:w="33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B05" w:rsidRPr="007E083D" w:rsidRDefault="00AE3F0D" w:rsidP="0084724A">
            <w:pPr>
              <w:rPr>
                <w:sz w:val="28"/>
                <w:szCs w:val="22"/>
              </w:rPr>
            </w:pPr>
            <w:r w:rsidRPr="00AE3F0D">
              <w:rPr>
                <w:b/>
                <w:i/>
                <w:sz w:val="28"/>
                <w:szCs w:val="22"/>
              </w:rPr>
              <w:t>Тема 8. Биосфера – 2 часа.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B05" w:rsidRPr="007E083D" w:rsidRDefault="00292B05" w:rsidP="0084724A">
            <w:pPr>
              <w:rPr>
                <w:sz w:val="28"/>
                <w:szCs w:val="22"/>
              </w:rPr>
            </w:pP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B05" w:rsidRPr="007E083D" w:rsidRDefault="00292B05" w:rsidP="0084724A">
            <w:pPr>
              <w:rPr>
                <w:sz w:val="28"/>
                <w:szCs w:val="22"/>
              </w:rPr>
            </w:pPr>
          </w:p>
        </w:tc>
      </w:tr>
      <w:tr w:rsidR="00AE3F0D" w:rsidRPr="007E083D" w:rsidTr="00901155">
        <w:trPr>
          <w:trHeight w:val="350"/>
        </w:trPr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F0D" w:rsidRPr="007E083D" w:rsidRDefault="00AE3F0D" w:rsidP="0084724A">
            <w:pPr>
              <w:rPr>
                <w:sz w:val="28"/>
                <w:szCs w:val="22"/>
              </w:rPr>
            </w:pPr>
            <w:r w:rsidRPr="007E083D">
              <w:rPr>
                <w:sz w:val="28"/>
                <w:szCs w:val="22"/>
              </w:rPr>
              <w:t>29</w:t>
            </w:r>
          </w:p>
        </w:tc>
        <w:tc>
          <w:tcPr>
            <w:tcW w:w="1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F0D" w:rsidRPr="00A6528D" w:rsidRDefault="00AE3F0D" w:rsidP="006B7541">
            <w:pPr>
              <w:tabs>
                <w:tab w:val="left" w:pos="5655"/>
              </w:tabs>
              <w:rPr>
                <w:sz w:val="28"/>
                <w:szCs w:val="28"/>
              </w:rPr>
            </w:pPr>
            <w:r w:rsidRPr="00A6528D">
              <w:rPr>
                <w:sz w:val="28"/>
                <w:szCs w:val="28"/>
              </w:rPr>
              <w:t>Биосфера - живая оболочка Земли</w:t>
            </w:r>
          </w:p>
        </w:tc>
        <w:tc>
          <w:tcPr>
            <w:tcW w:w="1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F0D" w:rsidRPr="007E083D" w:rsidRDefault="00AE3F0D" w:rsidP="0084724A">
            <w:pPr>
              <w:rPr>
                <w:sz w:val="28"/>
                <w:szCs w:val="22"/>
              </w:rPr>
            </w:pPr>
            <w:r w:rsidRPr="007E083D">
              <w:rPr>
                <w:sz w:val="28"/>
                <w:szCs w:val="22"/>
              </w:rPr>
              <w:t>Урок изучения и первичного закрепления новых знаний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F0D" w:rsidRPr="007E083D" w:rsidRDefault="006B7541" w:rsidP="00060B53">
            <w:pPr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1</w:t>
            </w:r>
            <w:r w:rsidR="00060B53">
              <w:rPr>
                <w:sz w:val="28"/>
                <w:szCs w:val="22"/>
              </w:rPr>
              <w:t>9</w:t>
            </w:r>
            <w:r w:rsidR="00AE3F0D" w:rsidRPr="007E083D">
              <w:rPr>
                <w:sz w:val="28"/>
                <w:szCs w:val="22"/>
              </w:rPr>
              <w:t>.04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F0D" w:rsidRPr="007E083D" w:rsidRDefault="00AE3F0D" w:rsidP="0084724A">
            <w:pPr>
              <w:rPr>
                <w:sz w:val="28"/>
                <w:szCs w:val="22"/>
              </w:rPr>
            </w:pPr>
          </w:p>
        </w:tc>
      </w:tr>
      <w:tr w:rsidR="00AE3F0D" w:rsidRPr="007E083D" w:rsidTr="00901155">
        <w:trPr>
          <w:trHeight w:val="350"/>
        </w:trPr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F0D" w:rsidRPr="007E083D" w:rsidRDefault="00AE3F0D" w:rsidP="0084724A">
            <w:pPr>
              <w:rPr>
                <w:sz w:val="28"/>
                <w:szCs w:val="22"/>
              </w:rPr>
            </w:pPr>
            <w:r w:rsidRPr="007E083D">
              <w:rPr>
                <w:sz w:val="28"/>
                <w:szCs w:val="22"/>
              </w:rPr>
              <w:t>30</w:t>
            </w:r>
          </w:p>
        </w:tc>
        <w:tc>
          <w:tcPr>
            <w:tcW w:w="1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F0D" w:rsidRPr="00A6528D" w:rsidRDefault="00AE3F0D" w:rsidP="006B7541">
            <w:pPr>
              <w:tabs>
                <w:tab w:val="left" w:pos="5655"/>
              </w:tabs>
              <w:rPr>
                <w:sz w:val="28"/>
                <w:szCs w:val="28"/>
              </w:rPr>
            </w:pPr>
            <w:r w:rsidRPr="00A6528D">
              <w:rPr>
                <w:sz w:val="28"/>
                <w:szCs w:val="28"/>
              </w:rPr>
              <w:t>Урок - практикум.</w:t>
            </w:r>
          </w:p>
          <w:p w:rsidR="00AE3F0D" w:rsidRPr="00A6528D" w:rsidRDefault="00AE3F0D" w:rsidP="006B7541">
            <w:pPr>
              <w:tabs>
                <w:tab w:val="left" w:pos="5655"/>
              </w:tabs>
              <w:rPr>
                <w:sz w:val="28"/>
                <w:szCs w:val="28"/>
              </w:rPr>
            </w:pPr>
            <w:r w:rsidRPr="00A6528D">
              <w:rPr>
                <w:sz w:val="28"/>
                <w:szCs w:val="28"/>
              </w:rPr>
              <w:t>Экскурсия  в природу.</w:t>
            </w:r>
          </w:p>
        </w:tc>
        <w:tc>
          <w:tcPr>
            <w:tcW w:w="1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F0D" w:rsidRPr="007E083D" w:rsidRDefault="00C2290D" w:rsidP="0084724A">
            <w:pPr>
              <w:rPr>
                <w:sz w:val="28"/>
                <w:szCs w:val="22"/>
              </w:rPr>
            </w:pPr>
            <w:r w:rsidRPr="007E083D">
              <w:rPr>
                <w:sz w:val="28"/>
                <w:szCs w:val="22"/>
              </w:rPr>
              <w:t>Урок обобщения и систематизации знаний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F0D" w:rsidRPr="007E083D" w:rsidRDefault="006B7541" w:rsidP="00060B53">
            <w:pPr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2</w:t>
            </w:r>
            <w:r w:rsidR="00060B53">
              <w:rPr>
                <w:sz w:val="28"/>
                <w:szCs w:val="22"/>
              </w:rPr>
              <w:t>6</w:t>
            </w:r>
            <w:r w:rsidR="00AE3F0D" w:rsidRPr="007E083D">
              <w:rPr>
                <w:sz w:val="28"/>
                <w:szCs w:val="22"/>
              </w:rPr>
              <w:t>.04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F0D" w:rsidRPr="007E083D" w:rsidRDefault="00AE3F0D" w:rsidP="0084724A">
            <w:pPr>
              <w:rPr>
                <w:sz w:val="28"/>
                <w:szCs w:val="22"/>
              </w:rPr>
            </w:pPr>
          </w:p>
        </w:tc>
      </w:tr>
      <w:tr w:rsidR="00AE3F0D" w:rsidRPr="007E083D" w:rsidTr="00AE3F0D">
        <w:trPr>
          <w:trHeight w:val="350"/>
        </w:trPr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F0D" w:rsidRPr="007E083D" w:rsidRDefault="00AE3F0D" w:rsidP="0084724A">
            <w:pPr>
              <w:rPr>
                <w:sz w:val="28"/>
                <w:szCs w:val="22"/>
              </w:rPr>
            </w:pPr>
          </w:p>
        </w:tc>
        <w:tc>
          <w:tcPr>
            <w:tcW w:w="33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F0D" w:rsidRPr="007E083D" w:rsidRDefault="00AE3F0D" w:rsidP="00571148">
            <w:pPr>
              <w:rPr>
                <w:sz w:val="28"/>
                <w:szCs w:val="22"/>
              </w:rPr>
            </w:pPr>
            <w:r w:rsidRPr="00AE3F0D">
              <w:rPr>
                <w:b/>
                <w:i/>
                <w:sz w:val="28"/>
                <w:szCs w:val="22"/>
              </w:rPr>
              <w:t xml:space="preserve">Тема 9. Природа и человек – </w:t>
            </w:r>
            <w:r w:rsidR="0039416A">
              <w:rPr>
                <w:b/>
                <w:i/>
                <w:sz w:val="28"/>
                <w:szCs w:val="22"/>
              </w:rPr>
              <w:t>1 час</w:t>
            </w:r>
            <w:r w:rsidRPr="00AE3F0D">
              <w:rPr>
                <w:b/>
                <w:i/>
                <w:sz w:val="28"/>
                <w:szCs w:val="22"/>
              </w:rPr>
              <w:t>.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F0D" w:rsidRPr="007E083D" w:rsidRDefault="00AE3F0D" w:rsidP="0084724A">
            <w:pPr>
              <w:rPr>
                <w:sz w:val="28"/>
                <w:szCs w:val="22"/>
              </w:rPr>
            </w:pP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F0D" w:rsidRPr="007E083D" w:rsidRDefault="00AE3F0D" w:rsidP="0084724A">
            <w:pPr>
              <w:rPr>
                <w:sz w:val="28"/>
                <w:szCs w:val="22"/>
              </w:rPr>
            </w:pPr>
          </w:p>
        </w:tc>
      </w:tr>
      <w:tr w:rsidR="00AE3F0D" w:rsidRPr="007E083D" w:rsidTr="00901155">
        <w:trPr>
          <w:trHeight w:val="350"/>
        </w:trPr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F0D" w:rsidRPr="007E083D" w:rsidRDefault="00AE3F0D" w:rsidP="0084724A">
            <w:pPr>
              <w:rPr>
                <w:sz w:val="28"/>
                <w:szCs w:val="22"/>
              </w:rPr>
            </w:pPr>
            <w:r w:rsidRPr="007E083D">
              <w:rPr>
                <w:sz w:val="28"/>
                <w:szCs w:val="22"/>
              </w:rPr>
              <w:t>31</w:t>
            </w:r>
          </w:p>
        </w:tc>
        <w:tc>
          <w:tcPr>
            <w:tcW w:w="1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F0D" w:rsidRPr="00A6528D" w:rsidRDefault="00AE3F0D" w:rsidP="006B7541">
            <w:pPr>
              <w:tabs>
                <w:tab w:val="left" w:pos="5655"/>
              </w:tabs>
              <w:rPr>
                <w:sz w:val="28"/>
                <w:szCs w:val="28"/>
              </w:rPr>
            </w:pPr>
            <w:r w:rsidRPr="00A6528D">
              <w:rPr>
                <w:sz w:val="28"/>
                <w:szCs w:val="28"/>
              </w:rPr>
              <w:t>Воздействие человека на природу.</w:t>
            </w:r>
          </w:p>
        </w:tc>
        <w:tc>
          <w:tcPr>
            <w:tcW w:w="1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F0D" w:rsidRPr="007E083D" w:rsidRDefault="00AE3F0D" w:rsidP="0084724A">
            <w:pPr>
              <w:rPr>
                <w:sz w:val="28"/>
                <w:szCs w:val="22"/>
              </w:rPr>
            </w:pPr>
            <w:r w:rsidRPr="007E083D">
              <w:rPr>
                <w:sz w:val="28"/>
                <w:szCs w:val="22"/>
              </w:rPr>
              <w:t>Комбинированный урок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F0D" w:rsidRPr="007E083D" w:rsidRDefault="00060B53" w:rsidP="003231A2">
            <w:pPr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17</w:t>
            </w:r>
            <w:r w:rsidR="002D7925">
              <w:rPr>
                <w:sz w:val="28"/>
                <w:szCs w:val="22"/>
              </w:rPr>
              <w:t>.0</w:t>
            </w:r>
            <w:r w:rsidR="003231A2">
              <w:rPr>
                <w:sz w:val="28"/>
                <w:szCs w:val="22"/>
              </w:rPr>
              <w:t>5</w:t>
            </w:r>
            <w:r>
              <w:rPr>
                <w:sz w:val="28"/>
                <w:szCs w:val="22"/>
              </w:rPr>
              <w:t>*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F0D" w:rsidRPr="007E083D" w:rsidRDefault="00AE3F0D" w:rsidP="0084724A">
            <w:pPr>
              <w:rPr>
                <w:sz w:val="28"/>
                <w:szCs w:val="22"/>
              </w:rPr>
            </w:pPr>
          </w:p>
        </w:tc>
      </w:tr>
      <w:tr w:rsidR="0039416A" w:rsidRPr="007E083D" w:rsidTr="0039416A">
        <w:trPr>
          <w:trHeight w:val="350"/>
        </w:trPr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6A" w:rsidRPr="007E083D" w:rsidRDefault="0039416A" w:rsidP="0084724A">
            <w:pPr>
              <w:rPr>
                <w:sz w:val="28"/>
                <w:szCs w:val="22"/>
              </w:rPr>
            </w:pPr>
          </w:p>
        </w:tc>
        <w:tc>
          <w:tcPr>
            <w:tcW w:w="33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6A" w:rsidRPr="0039416A" w:rsidRDefault="0039416A" w:rsidP="0084724A">
            <w:pPr>
              <w:rPr>
                <w:b/>
                <w:sz w:val="28"/>
                <w:szCs w:val="22"/>
              </w:rPr>
            </w:pPr>
            <w:r w:rsidRPr="0039416A">
              <w:rPr>
                <w:b/>
                <w:sz w:val="28"/>
                <w:szCs w:val="22"/>
              </w:rPr>
              <w:t>Тема 6. Обобщение – 4 часа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6A" w:rsidRDefault="0039416A" w:rsidP="0084724A">
            <w:pPr>
              <w:rPr>
                <w:sz w:val="28"/>
                <w:szCs w:val="22"/>
              </w:rPr>
            </w:pP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6A" w:rsidRPr="007E083D" w:rsidRDefault="0039416A" w:rsidP="0084724A">
            <w:pPr>
              <w:rPr>
                <w:sz w:val="28"/>
                <w:szCs w:val="22"/>
              </w:rPr>
            </w:pPr>
          </w:p>
        </w:tc>
      </w:tr>
      <w:tr w:rsidR="00AE3F0D" w:rsidRPr="007E083D" w:rsidTr="00901155">
        <w:trPr>
          <w:trHeight w:val="350"/>
        </w:trPr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F0D" w:rsidRPr="007E083D" w:rsidRDefault="00AE3F0D" w:rsidP="0084724A">
            <w:pPr>
              <w:rPr>
                <w:sz w:val="28"/>
                <w:szCs w:val="22"/>
              </w:rPr>
            </w:pPr>
            <w:r w:rsidRPr="007E083D">
              <w:rPr>
                <w:sz w:val="28"/>
                <w:szCs w:val="22"/>
              </w:rPr>
              <w:t>32</w:t>
            </w:r>
          </w:p>
        </w:tc>
        <w:tc>
          <w:tcPr>
            <w:tcW w:w="1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F0D" w:rsidRPr="00A6528D" w:rsidRDefault="00AE3F0D" w:rsidP="006B7541">
            <w:pPr>
              <w:tabs>
                <w:tab w:val="left" w:pos="5655"/>
              </w:tabs>
              <w:rPr>
                <w:sz w:val="28"/>
                <w:szCs w:val="28"/>
              </w:rPr>
            </w:pPr>
            <w:r w:rsidRPr="00A6528D">
              <w:rPr>
                <w:sz w:val="28"/>
                <w:szCs w:val="28"/>
              </w:rPr>
              <w:t>Обобщающий урок по разделу «Как устроена наша планета».</w:t>
            </w:r>
          </w:p>
        </w:tc>
        <w:tc>
          <w:tcPr>
            <w:tcW w:w="1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F0D" w:rsidRPr="007E083D" w:rsidRDefault="00C2290D" w:rsidP="0084724A">
            <w:pPr>
              <w:rPr>
                <w:sz w:val="28"/>
                <w:szCs w:val="22"/>
              </w:rPr>
            </w:pPr>
            <w:r w:rsidRPr="007E083D">
              <w:rPr>
                <w:sz w:val="28"/>
                <w:szCs w:val="22"/>
              </w:rPr>
              <w:t>Урок обобщения и систематизации знаний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F0D" w:rsidRPr="007E083D" w:rsidRDefault="00060B53" w:rsidP="0084724A">
            <w:pPr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17</w:t>
            </w:r>
            <w:r w:rsidR="00AE3F0D" w:rsidRPr="007E083D">
              <w:rPr>
                <w:sz w:val="28"/>
                <w:szCs w:val="22"/>
              </w:rPr>
              <w:t>.05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F0D" w:rsidRPr="007E083D" w:rsidRDefault="00AE3F0D" w:rsidP="0084724A">
            <w:pPr>
              <w:rPr>
                <w:sz w:val="28"/>
                <w:szCs w:val="22"/>
              </w:rPr>
            </w:pPr>
          </w:p>
        </w:tc>
      </w:tr>
      <w:tr w:rsidR="00AE3F0D" w:rsidRPr="007E083D" w:rsidTr="00901155">
        <w:trPr>
          <w:trHeight w:val="350"/>
        </w:trPr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F0D" w:rsidRPr="007E083D" w:rsidRDefault="00AE3F0D" w:rsidP="0084724A">
            <w:pPr>
              <w:rPr>
                <w:sz w:val="28"/>
                <w:szCs w:val="22"/>
              </w:rPr>
            </w:pPr>
            <w:r w:rsidRPr="007E083D">
              <w:rPr>
                <w:sz w:val="28"/>
                <w:szCs w:val="22"/>
              </w:rPr>
              <w:t>33</w:t>
            </w:r>
          </w:p>
        </w:tc>
        <w:tc>
          <w:tcPr>
            <w:tcW w:w="1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F0D" w:rsidRPr="00A6528D" w:rsidRDefault="00AE3F0D" w:rsidP="006B7541">
            <w:pPr>
              <w:tabs>
                <w:tab w:val="left" w:pos="5655"/>
              </w:tabs>
              <w:rPr>
                <w:sz w:val="28"/>
                <w:szCs w:val="28"/>
              </w:rPr>
            </w:pPr>
            <w:r w:rsidRPr="00A6528D">
              <w:rPr>
                <w:sz w:val="28"/>
                <w:szCs w:val="28"/>
              </w:rPr>
              <w:t>Обобщающий урок за курс «Землеведения» в 5 классе.</w:t>
            </w:r>
          </w:p>
        </w:tc>
        <w:tc>
          <w:tcPr>
            <w:tcW w:w="1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F0D" w:rsidRPr="007E083D" w:rsidRDefault="00AE3F0D" w:rsidP="0084724A">
            <w:pPr>
              <w:rPr>
                <w:sz w:val="28"/>
                <w:szCs w:val="22"/>
              </w:rPr>
            </w:pPr>
            <w:r w:rsidRPr="007E083D">
              <w:rPr>
                <w:sz w:val="28"/>
                <w:szCs w:val="22"/>
              </w:rPr>
              <w:t>Урок обобщения и систематизации знаний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F0D" w:rsidRPr="007E083D" w:rsidRDefault="00060B53" w:rsidP="0084724A">
            <w:pPr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24</w:t>
            </w:r>
            <w:r w:rsidR="00AE3F0D" w:rsidRPr="007E083D">
              <w:rPr>
                <w:sz w:val="28"/>
                <w:szCs w:val="22"/>
              </w:rPr>
              <w:t>.05</w:t>
            </w:r>
            <w:r>
              <w:rPr>
                <w:sz w:val="28"/>
                <w:szCs w:val="22"/>
              </w:rPr>
              <w:t>*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F0D" w:rsidRPr="007E083D" w:rsidRDefault="00AE3F0D" w:rsidP="0084724A">
            <w:pPr>
              <w:rPr>
                <w:sz w:val="28"/>
                <w:szCs w:val="22"/>
              </w:rPr>
            </w:pPr>
          </w:p>
        </w:tc>
      </w:tr>
      <w:tr w:rsidR="00066A73" w:rsidRPr="007E083D" w:rsidTr="00901155">
        <w:trPr>
          <w:trHeight w:val="350"/>
        </w:trPr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90C" w:rsidRPr="007E083D" w:rsidRDefault="00C1390C" w:rsidP="0084724A">
            <w:pPr>
              <w:rPr>
                <w:sz w:val="28"/>
                <w:szCs w:val="22"/>
              </w:rPr>
            </w:pPr>
            <w:r w:rsidRPr="007E083D">
              <w:rPr>
                <w:sz w:val="28"/>
                <w:szCs w:val="22"/>
              </w:rPr>
              <w:t>34</w:t>
            </w:r>
          </w:p>
        </w:tc>
        <w:tc>
          <w:tcPr>
            <w:tcW w:w="1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90C" w:rsidRPr="007E083D" w:rsidRDefault="00AE3F0D" w:rsidP="0084724A">
            <w:pPr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 xml:space="preserve">Итоговая контрольная </w:t>
            </w:r>
            <w:r w:rsidR="00C1390C" w:rsidRPr="007E083D">
              <w:rPr>
                <w:sz w:val="28"/>
                <w:szCs w:val="22"/>
              </w:rPr>
              <w:t>работа за весь курс.</w:t>
            </w:r>
          </w:p>
        </w:tc>
        <w:tc>
          <w:tcPr>
            <w:tcW w:w="1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90C" w:rsidRPr="007E083D" w:rsidRDefault="00C1390C" w:rsidP="0084724A">
            <w:pPr>
              <w:rPr>
                <w:sz w:val="28"/>
                <w:szCs w:val="22"/>
              </w:rPr>
            </w:pPr>
            <w:r w:rsidRPr="007E083D">
              <w:rPr>
                <w:sz w:val="28"/>
                <w:szCs w:val="22"/>
              </w:rPr>
              <w:t xml:space="preserve">Урок </w:t>
            </w:r>
            <w:r w:rsidR="00C27B20" w:rsidRPr="007E083D">
              <w:rPr>
                <w:sz w:val="28"/>
                <w:szCs w:val="22"/>
              </w:rPr>
              <w:t>контроль и оценка</w:t>
            </w:r>
          </w:p>
          <w:p w:rsidR="00C1390C" w:rsidRPr="007E083D" w:rsidRDefault="0057280D" w:rsidP="0084724A">
            <w:pPr>
              <w:rPr>
                <w:sz w:val="28"/>
                <w:szCs w:val="22"/>
              </w:rPr>
            </w:pPr>
            <w:r w:rsidRPr="007E083D">
              <w:rPr>
                <w:sz w:val="28"/>
                <w:szCs w:val="22"/>
              </w:rPr>
              <w:t>Тестирование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90C" w:rsidRPr="007E083D" w:rsidRDefault="00060B53" w:rsidP="0084724A">
            <w:pPr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24</w:t>
            </w:r>
            <w:r w:rsidR="0057280D" w:rsidRPr="007E083D">
              <w:rPr>
                <w:sz w:val="28"/>
                <w:szCs w:val="22"/>
              </w:rPr>
              <w:t>.05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90C" w:rsidRPr="007E083D" w:rsidRDefault="00C1390C" w:rsidP="0084724A">
            <w:pPr>
              <w:rPr>
                <w:sz w:val="28"/>
                <w:szCs w:val="22"/>
              </w:rPr>
            </w:pPr>
          </w:p>
        </w:tc>
      </w:tr>
      <w:tr w:rsidR="00493FE2" w:rsidRPr="007E083D" w:rsidTr="00901155">
        <w:trPr>
          <w:trHeight w:val="350"/>
        </w:trPr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A73" w:rsidRPr="007E083D" w:rsidRDefault="00C27B20" w:rsidP="0084724A">
            <w:pPr>
              <w:rPr>
                <w:sz w:val="28"/>
                <w:szCs w:val="22"/>
              </w:rPr>
            </w:pPr>
            <w:r w:rsidRPr="007E083D">
              <w:rPr>
                <w:sz w:val="28"/>
                <w:szCs w:val="22"/>
              </w:rPr>
              <w:t>35</w:t>
            </w:r>
          </w:p>
        </w:tc>
        <w:tc>
          <w:tcPr>
            <w:tcW w:w="1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A73" w:rsidRPr="007E083D" w:rsidRDefault="00C27B20" w:rsidP="0084724A">
            <w:pPr>
              <w:rPr>
                <w:sz w:val="28"/>
                <w:szCs w:val="22"/>
              </w:rPr>
            </w:pPr>
            <w:r w:rsidRPr="007E083D">
              <w:rPr>
                <w:sz w:val="28"/>
                <w:szCs w:val="22"/>
              </w:rPr>
              <w:t xml:space="preserve">Обобщение </w:t>
            </w:r>
            <w:proofErr w:type="gramStart"/>
            <w:r w:rsidRPr="007E083D">
              <w:rPr>
                <w:sz w:val="28"/>
                <w:szCs w:val="22"/>
              </w:rPr>
              <w:t>изученного</w:t>
            </w:r>
            <w:proofErr w:type="gramEnd"/>
            <w:r w:rsidRPr="007E083D">
              <w:rPr>
                <w:sz w:val="28"/>
                <w:szCs w:val="22"/>
              </w:rPr>
              <w:t xml:space="preserve"> по всему курсу.</w:t>
            </w:r>
          </w:p>
        </w:tc>
        <w:tc>
          <w:tcPr>
            <w:tcW w:w="1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B20" w:rsidRPr="007E083D" w:rsidRDefault="00C27B20" w:rsidP="00C27B20">
            <w:pPr>
              <w:rPr>
                <w:sz w:val="28"/>
                <w:szCs w:val="22"/>
              </w:rPr>
            </w:pPr>
            <w:r w:rsidRPr="007E083D">
              <w:rPr>
                <w:sz w:val="28"/>
                <w:szCs w:val="22"/>
              </w:rPr>
              <w:t>Урок обобщения и систематизации знаний</w:t>
            </w:r>
          </w:p>
          <w:p w:rsidR="00066A73" w:rsidRPr="007E083D" w:rsidRDefault="00066A73" w:rsidP="0084724A">
            <w:pPr>
              <w:rPr>
                <w:sz w:val="28"/>
                <w:szCs w:val="22"/>
              </w:rPr>
            </w:pP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A73" w:rsidRPr="007E083D" w:rsidRDefault="00060B53" w:rsidP="0084724A">
            <w:pPr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31</w:t>
            </w:r>
            <w:r w:rsidR="002D7925">
              <w:rPr>
                <w:sz w:val="28"/>
                <w:szCs w:val="22"/>
              </w:rPr>
              <w:t>.05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A73" w:rsidRPr="007E083D" w:rsidRDefault="00066A73" w:rsidP="0084724A">
            <w:pPr>
              <w:rPr>
                <w:sz w:val="28"/>
                <w:szCs w:val="22"/>
              </w:rPr>
            </w:pPr>
          </w:p>
        </w:tc>
      </w:tr>
      <w:tr w:rsidR="00C27B20" w:rsidRPr="007E083D" w:rsidTr="00901155">
        <w:trPr>
          <w:trHeight w:val="350"/>
        </w:trPr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B20" w:rsidRPr="007E083D" w:rsidRDefault="00C27B20" w:rsidP="0084724A">
            <w:pPr>
              <w:rPr>
                <w:sz w:val="28"/>
                <w:szCs w:val="22"/>
              </w:rPr>
            </w:pPr>
          </w:p>
        </w:tc>
        <w:tc>
          <w:tcPr>
            <w:tcW w:w="1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B20" w:rsidRPr="007E083D" w:rsidRDefault="00C27B20" w:rsidP="0084724A">
            <w:pPr>
              <w:rPr>
                <w:sz w:val="28"/>
                <w:szCs w:val="22"/>
              </w:rPr>
            </w:pPr>
          </w:p>
        </w:tc>
        <w:tc>
          <w:tcPr>
            <w:tcW w:w="1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B20" w:rsidRPr="007E083D" w:rsidRDefault="00C27B20" w:rsidP="0084724A">
            <w:pPr>
              <w:rPr>
                <w:sz w:val="28"/>
                <w:szCs w:val="22"/>
              </w:rPr>
            </w:pP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B20" w:rsidRPr="008105E9" w:rsidRDefault="007E083D" w:rsidP="00060B53">
            <w:pPr>
              <w:rPr>
                <w:b/>
                <w:sz w:val="28"/>
                <w:szCs w:val="22"/>
              </w:rPr>
            </w:pPr>
            <w:r w:rsidRPr="008105E9">
              <w:rPr>
                <w:b/>
                <w:sz w:val="28"/>
                <w:szCs w:val="22"/>
              </w:rPr>
              <w:t>3</w:t>
            </w:r>
            <w:r w:rsidR="00060B53">
              <w:rPr>
                <w:b/>
                <w:sz w:val="28"/>
                <w:szCs w:val="22"/>
              </w:rPr>
              <w:t>2</w:t>
            </w:r>
            <w:r w:rsidRPr="008105E9">
              <w:rPr>
                <w:b/>
                <w:sz w:val="28"/>
                <w:szCs w:val="22"/>
              </w:rPr>
              <w:t xml:space="preserve"> часа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B20" w:rsidRPr="007E083D" w:rsidRDefault="00C27B20" w:rsidP="0084724A">
            <w:pPr>
              <w:rPr>
                <w:sz w:val="28"/>
                <w:szCs w:val="22"/>
              </w:rPr>
            </w:pPr>
          </w:p>
        </w:tc>
      </w:tr>
    </w:tbl>
    <w:p w:rsidR="004656F9" w:rsidRPr="007E083D" w:rsidRDefault="004656F9" w:rsidP="00BD450B">
      <w:pPr>
        <w:ind w:right="622"/>
        <w:rPr>
          <w:b/>
          <w:sz w:val="32"/>
        </w:rPr>
      </w:pPr>
    </w:p>
    <w:p w:rsidR="00807A40" w:rsidRPr="00807A40" w:rsidRDefault="00807A40" w:rsidP="00807A40">
      <w:pPr>
        <w:suppressAutoHyphens w:val="0"/>
        <w:spacing w:after="200" w:line="276" w:lineRule="auto"/>
        <w:rPr>
          <w:rFonts w:ascii="Calibri" w:hAnsi="Calibri"/>
          <w:sz w:val="22"/>
          <w:szCs w:val="22"/>
          <w:lang w:eastAsia="ru-RU"/>
        </w:rPr>
      </w:pPr>
    </w:p>
    <w:p w:rsidR="00807A40" w:rsidRPr="00807A40" w:rsidRDefault="00807A40" w:rsidP="00807A40">
      <w:pPr>
        <w:widowControl w:val="0"/>
        <w:suppressAutoHyphens w:val="0"/>
        <w:autoSpaceDE w:val="0"/>
        <w:autoSpaceDN w:val="0"/>
        <w:adjustRightInd w:val="0"/>
        <w:rPr>
          <w:sz w:val="28"/>
          <w:szCs w:val="28"/>
          <w:lang w:eastAsia="ru-RU"/>
        </w:rPr>
      </w:pPr>
      <w:r w:rsidRPr="00807A40">
        <w:rPr>
          <w:sz w:val="28"/>
          <w:szCs w:val="28"/>
          <w:lang w:eastAsia="ru-RU"/>
        </w:rPr>
        <w:t xml:space="preserve">     </w:t>
      </w:r>
      <w:r>
        <w:rPr>
          <w:sz w:val="28"/>
          <w:szCs w:val="28"/>
          <w:lang w:eastAsia="ru-RU"/>
        </w:rPr>
        <w:t xml:space="preserve"> </w:t>
      </w:r>
      <w:r w:rsidRPr="00807A40">
        <w:rPr>
          <w:sz w:val="28"/>
          <w:szCs w:val="28"/>
          <w:lang w:eastAsia="ru-RU"/>
        </w:rPr>
        <w:t xml:space="preserve"> «Согласовано»                                              </w:t>
      </w:r>
      <w:r w:rsidRPr="00807A40">
        <w:rPr>
          <w:sz w:val="28"/>
          <w:szCs w:val="28"/>
          <w:lang w:eastAsia="ru-RU"/>
        </w:rPr>
        <w:tab/>
        <w:t xml:space="preserve">            «Согласовано»                                              </w:t>
      </w:r>
    </w:p>
    <w:p w:rsidR="00807A40" w:rsidRPr="00807A40" w:rsidRDefault="00807A40" w:rsidP="00807A40">
      <w:pPr>
        <w:widowControl w:val="0"/>
        <w:suppressAutoHyphens w:val="0"/>
        <w:autoSpaceDE w:val="0"/>
        <w:autoSpaceDN w:val="0"/>
        <w:adjustRightInd w:val="0"/>
        <w:rPr>
          <w:sz w:val="28"/>
          <w:szCs w:val="28"/>
          <w:lang w:eastAsia="ru-RU"/>
        </w:rPr>
      </w:pPr>
    </w:p>
    <w:p w:rsidR="00807A40" w:rsidRPr="00807A40" w:rsidRDefault="00807A40" w:rsidP="00807A40">
      <w:pPr>
        <w:widowControl w:val="0"/>
        <w:suppressAutoHyphens w:val="0"/>
        <w:autoSpaceDE w:val="0"/>
        <w:autoSpaceDN w:val="0"/>
        <w:adjustRightInd w:val="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</w:t>
      </w:r>
      <w:r w:rsidRPr="00807A40">
        <w:rPr>
          <w:sz w:val="28"/>
          <w:szCs w:val="28"/>
          <w:lang w:eastAsia="ru-RU"/>
        </w:rPr>
        <w:t xml:space="preserve">  Руководитель ШМО                                             Заместитель директора по УВР:</w:t>
      </w:r>
    </w:p>
    <w:p w:rsidR="00807A40" w:rsidRPr="00807A40" w:rsidRDefault="00807A40" w:rsidP="00807A40">
      <w:pPr>
        <w:widowControl w:val="0"/>
        <w:suppressAutoHyphens w:val="0"/>
        <w:autoSpaceDE w:val="0"/>
        <w:autoSpaceDN w:val="0"/>
        <w:adjustRightInd w:val="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естественно-математического</w:t>
      </w:r>
      <w:r w:rsidRPr="00807A40">
        <w:rPr>
          <w:sz w:val="28"/>
          <w:szCs w:val="28"/>
          <w:lang w:eastAsia="ru-RU"/>
        </w:rPr>
        <w:t xml:space="preserve">  цикла              </w:t>
      </w:r>
      <w:r>
        <w:rPr>
          <w:sz w:val="28"/>
          <w:szCs w:val="28"/>
          <w:lang w:eastAsia="ru-RU"/>
        </w:rPr>
        <w:t xml:space="preserve">       </w:t>
      </w:r>
      <w:r w:rsidRPr="00807A40">
        <w:rPr>
          <w:sz w:val="28"/>
          <w:szCs w:val="28"/>
          <w:lang w:eastAsia="ru-RU"/>
        </w:rPr>
        <w:t xml:space="preserve"> _____________   /</w:t>
      </w:r>
      <w:proofErr w:type="spellStart"/>
      <w:r w:rsidRPr="00807A40">
        <w:rPr>
          <w:sz w:val="28"/>
          <w:szCs w:val="28"/>
          <w:lang w:eastAsia="ru-RU"/>
        </w:rPr>
        <w:t>А.В.Стецурина</w:t>
      </w:r>
      <w:proofErr w:type="spellEnd"/>
      <w:r w:rsidRPr="00807A40">
        <w:rPr>
          <w:sz w:val="28"/>
          <w:szCs w:val="28"/>
          <w:lang w:eastAsia="ru-RU"/>
        </w:rPr>
        <w:t>/</w:t>
      </w:r>
    </w:p>
    <w:p w:rsidR="00807A40" w:rsidRPr="00807A40" w:rsidRDefault="00807A40" w:rsidP="00807A40">
      <w:pPr>
        <w:widowControl w:val="0"/>
        <w:suppressAutoHyphens w:val="0"/>
        <w:autoSpaceDE w:val="0"/>
        <w:autoSpaceDN w:val="0"/>
        <w:adjustRightInd w:val="0"/>
        <w:rPr>
          <w:sz w:val="28"/>
          <w:szCs w:val="28"/>
          <w:lang w:eastAsia="ru-RU"/>
        </w:rPr>
      </w:pPr>
      <w:r w:rsidRPr="00807A40">
        <w:rPr>
          <w:sz w:val="28"/>
          <w:szCs w:val="28"/>
          <w:lang w:eastAsia="ru-RU"/>
        </w:rPr>
        <w:t xml:space="preserve">   ___________ /</w:t>
      </w:r>
      <w:proofErr w:type="spellStart"/>
      <w:r>
        <w:rPr>
          <w:sz w:val="28"/>
          <w:szCs w:val="28"/>
          <w:lang w:eastAsia="ru-RU"/>
        </w:rPr>
        <w:t>В.Л.Афанасьева</w:t>
      </w:r>
      <w:proofErr w:type="spellEnd"/>
      <w:r w:rsidRPr="00807A40">
        <w:rPr>
          <w:sz w:val="28"/>
          <w:szCs w:val="28"/>
          <w:lang w:eastAsia="ru-RU"/>
        </w:rPr>
        <w:t>/</w:t>
      </w:r>
      <w:r>
        <w:rPr>
          <w:sz w:val="28"/>
          <w:szCs w:val="28"/>
          <w:lang w:eastAsia="ru-RU"/>
        </w:rPr>
        <w:t xml:space="preserve">   </w:t>
      </w:r>
    </w:p>
    <w:p w:rsidR="00807A40" w:rsidRPr="00807A40" w:rsidRDefault="00807A40" w:rsidP="00807A40">
      <w:pPr>
        <w:suppressAutoHyphens w:val="0"/>
        <w:spacing w:after="200" w:line="276" w:lineRule="auto"/>
        <w:rPr>
          <w:rFonts w:ascii="Calibri" w:hAnsi="Calibri"/>
          <w:sz w:val="22"/>
          <w:szCs w:val="22"/>
          <w:lang w:eastAsia="ru-RU"/>
        </w:rPr>
      </w:pPr>
      <w:r w:rsidRPr="00807A40">
        <w:rPr>
          <w:rFonts w:ascii="Calibri" w:hAnsi="Calibri"/>
          <w:sz w:val="22"/>
          <w:szCs w:val="22"/>
          <w:lang w:eastAsia="ru-RU"/>
        </w:rPr>
        <w:t xml:space="preserve"> </w:t>
      </w:r>
    </w:p>
    <w:p w:rsidR="00066A73" w:rsidRPr="007E083D" w:rsidRDefault="00066A73" w:rsidP="00BD450B">
      <w:pPr>
        <w:pStyle w:val="afd"/>
        <w:ind w:right="622"/>
        <w:rPr>
          <w:sz w:val="32"/>
        </w:rPr>
      </w:pPr>
    </w:p>
    <w:p w:rsidR="00066A73" w:rsidRPr="007E083D" w:rsidRDefault="00066A73" w:rsidP="00BD450B">
      <w:pPr>
        <w:pStyle w:val="afd"/>
        <w:ind w:right="622"/>
        <w:rPr>
          <w:sz w:val="32"/>
        </w:rPr>
      </w:pPr>
    </w:p>
    <w:p w:rsidR="00066A73" w:rsidRPr="007E083D" w:rsidRDefault="00066A73" w:rsidP="00BD450B">
      <w:pPr>
        <w:pStyle w:val="afd"/>
        <w:ind w:right="622"/>
        <w:rPr>
          <w:sz w:val="32"/>
        </w:rPr>
      </w:pPr>
    </w:p>
    <w:p w:rsidR="00066A73" w:rsidRPr="007E083D" w:rsidRDefault="00066A73" w:rsidP="00BD450B">
      <w:pPr>
        <w:pStyle w:val="afd"/>
        <w:ind w:right="622"/>
        <w:rPr>
          <w:sz w:val="32"/>
        </w:rPr>
      </w:pPr>
    </w:p>
    <w:p w:rsidR="00493FE2" w:rsidRPr="007E083D" w:rsidRDefault="00493FE2" w:rsidP="00BD450B">
      <w:pPr>
        <w:pStyle w:val="afd"/>
        <w:ind w:right="622"/>
        <w:rPr>
          <w:sz w:val="32"/>
        </w:rPr>
      </w:pPr>
    </w:p>
    <w:p w:rsidR="00493FE2" w:rsidRPr="007E083D" w:rsidRDefault="00493FE2" w:rsidP="00BD450B">
      <w:pPr>
        <w:pStyle w:val="afd"/>
        <w:ind w:right="622"/>
        <w:rPr>
          <w:sz w:val="32"/>
        </w:rPr>
      </w:pPr>
    </w:p>
    <w:p w:rsidR="00493FE2" w:rsidRPr="007E083D" w:rsidRDefault="00493FE2" w:rsidP="00BD450B">
      <w:pPr>
        <w:pStyle w:val="afd"/>
        <w:ind w:right="622"/>
        <w:rPr>
          <w:sz w:val="32"/>
        </w:rPr>
      </w:pPr>
    </w:p>
    <w:p w:rsidR="006E013D" w:rsidRPr="007E083D" w:rsidRDefault="006E013D" w:rsidP="00BD450B">
      <w:pPr>
        <w:pStyle w:val="afd"/>
        <w:ind w:right="622"/>
        <w:rPr>
          <w:b/>
          <w:sz w:val="32"/>
        </w:rPr>
      </w:pPr>
    </w:p>
    <w:p w:rsidR="006E013D" w:rsidRPr="00907444" w:rsidRDefault="006E013D" w:rsidP="00907444">
      <w:pPr>
        <w:ind w:right="622"/>
        <w:rPr>
          <w:b/>
        </w:rPr>
      </w:pPr>
    </w:p>
    <w:p w:rsidR="006E013D" w:rsidRDefault="006E013D" w:rsidP="00BD450B">
      <w:pPr>
        <w:pStyle w:val="afd"/>
        <w:ind w:right="622"/>
        <w:rPr>
          <w:b/>
        </w:rPr>
      </w:pPr>
    </w:p>
    <w:p w:rsidR="006E013D" w:rsidRPr="007E083D" w:rsidRDefault="006E013D" w:rsidP="007E083D">
      <w:pPr>
        <w:ind w:right="622"/>
        <w:rPr>
          <w:b/>
        </w:rPr>
      </w:pPr>
    </w:p>
    <w:sectPr w:rsidR="006E013D" w:rsidRPr="007E083D" w:rsidSect="00AE0546">
      <w:footerReference w:type="default" r:id="rId9"/>
      <w:pgSz w:w="11906" w:h="16838"/>
      <w:pgMar w:top="568" w:right="99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0B53" w:rsidRDefault="00060B53" w:rsidP="00693456">
      <w:r>
        <w:separator/>
      </w:r>
    </w:p>
  </w:endnote>
  <w:endnote w:type="continuationSeparator" w:id="0">
    <w:p w:rsidR="00060B53" w:rsidRDefault="00060B53" w:rsidP="006934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altName w:val="Arial Unicode MS"/>
    <w:charset w:val="CC"/>
    <w:family w:val="auto"/>
    <w:pitch w:val="default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Newton-Regula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86385922"/>
      <w:docPartObj>
        <w:docPartGallery w:val="Page Numbers (Bottom of Page)"/>
        <w:docPartUnique/>
      </w:docPartObj>
    </w:sdtPr>
    <w:sdtEndPr/>
    <w:sdtContent>
      <w:p w:rsidR="00060B53" w:rsidRDefault="00060B53">
        <w:pPr>
          <w:pStyle w:val="af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07A40">
          <w:rPr>
            <w:noProof/>
          </w:rPr>
          <w:t>9</w:t>
        </w:r>
        <w:r>
          <w:fldChar w:fldCharType="end"/>
        </w:r>
      </w:p>
    </w:sdtContent>
  </w:sdt>
  <w:p w:rsidR="00060B53" w:rsidRDefault="00060B53">
    <w:pPr>
      <w:pStyle w:val="af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0B53" w:rsidRDefault="00060B53" w:rsidP="00693456">
      <w:r>
        <w:separator/>
      </w:r>
    </w:p>
  </w:footnote>
  <w:footnote w:type="continuationSeparator" w:id="0">
    <w:p w:rsidR="00060B53" w:rsidRDefault="00060B53" w:rsidP="0069345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1884CA50"/>
    <w:lvl w:ilvl="0">
      <w:numFmt w:val="bullet"/>
      <w:lvlText w:val="*"/>
      <w:lvlJc w:val="left"/>
    </w:lvl>
  </w:abstractNum>
  <w:abstractNum w:abstractNumId="1">
    <w:nsid w:val="00000001"/>
    <w:multiLevelType w:val="multilevel"/>
    <w:tmpl w:val="00000001"/>
    <w:lvl w:ilvl="0">
      <w:start w:val="1"/>
      <w:numFmt w:val="bullet"/>
      <w:lvlText w:val=""/>
      <w:lvlJc w:val="left"/>
      <w:pPr>
        <w:tabs>
          <w:tab w:val="num" w:pos="1116"/>
        </w:tabs>
        <w:ind w:left="1116" w:hanging="360"/>
      </w:pPr>
      <w:rPr>
        <w:rFonts w:ascii="Symbol" w:hAnsi="Symbol"/>
      </w:rPr>
    </w:lvl>
    <w:lvl w:ilvl="1">
      <w:start w:val="1"/>
      <w:numFmt w:val="bullet"/>
      <w:lvlText w:val="◦"/>
      <w:lvlJc w:val="left"/>
      <w:pPr>
        <w:tabs>
          <w:tab w:val="num" w:pos="1476"/>
        </w:tabs>
        <w:ind w:left="1476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836"/>
        </w:tabs>
        <w:ind w:left="1836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2196"/>
        </w:tabs>
        <w:ind w:left="2196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556"/>
        </w:tabs>
        <w:ind w:left="2556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916"/>
        </w:tabs>
        <w:ind w:left="2916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3276"/>
        </w:tabs>
        <w:ind w:left="3276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636"/>
        </w:tabs>
        <w:ind w:left="3636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996"/>
        </w:tabs>
        <w:ind w:left="3996" w:hanging="360"/>
      </w:pPr>
      <w:rPr>
        <w:rFonts w:ascii="OpenSymbol" w:hAnsi="OpenSymbol" w:cs="OpenSymbol"/>
      </w:rPr>
    </w:lvl>
  </w:abstractNum>
  <w:abstractNum w:abstractNumId="2">
    <w:nsid w:val="00000002"/>
    <w:multiLevelType w:val="multilevel"/>
    <w:tmpl w:val="00000002"/>
    <w:lvl w:ilvl="0">
      <w:start w:val="1"/>
      <w:numFmt w:val="bullet"/>
      <w:lvlText w:val=""/>
      <w:lvlJc w:val="left"/>
      <w:pPr>
        <w:tabs>
          <w:tab w:val="num" w:pos="1017"/>
        </w:tabs>
        <w:ind w:left="1017" w:hanging="360"/>
      </w:pPr>
      <w:rPr>
        <w:rFonts w:ascii="Symbol" w:hAnsi="Symbol"/>
      </w:rPr>
    </w:lvl>
    <w:lvl w:ilvl="1">
      <w:start w:val="1"/>
      <w:numFmt w:val="bullet"/>
      <w:lvlText w:val="◦"/>
      <w:lvlJc w:val="left"/>
      <w:pPr>
        <w:tabs>
          <w:tab w:val="num" w:pos="1377"/>
        </w:tabs>
        <w:ind w:left="1377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737"/>
        </w:tabs>
        <w:ind w:left="1737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2097"/>
        </w:tabs>
        <w:ind w:left="2097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457"/>
        </w:tabs>
        <w:ind w:left="2457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817"/>
        </w:tabs>
        <w:ind w:left="2817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3177"/>
        </w:tabs>
        <w:ind w:left="3177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537"/>
        </w:tabs>
        <w:ind w:left="3537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897"/>
        </w:tabs>
        <w:ind w:left="3897" w:hanging="360"/>
      </w:pPr>
      <w:rPr>
        <w:rFonts w:ascii="OpenSymbol" w:hAnsi="OpenSymbol" w:cs="OpenSymbol"/>
      </w:rPr>
    </w:lvl>
  </w:abstractNum>
  <w:abstractNum w:abstractNumId="3">
    <w:nsid w:val="00000003"/>
    <w:multiLevelType w:val="multilevel"/>
    <w:tmpl w:val="00000003"/>
    <w:lvl w:ilvl="0">
      <w:start w:val="1"/>
      <w:numFmt w:val="bullet"/>
      <w:lvlText w:val=""/>
      <w:lvlJc w:val="left"/>
      <w:pPr>
        <w:tabs>
          <w:tab w:val="num" w:pos="1020"/>
        </w:tabs>
        <w:ind w:left="1020" w:hanging="360"/>
      </w:pPr>
      <w:rPr>
        <w:rFonts w:ascii="Symbol" w:hAnsi="Symbol"/>
      </w:rPr>
    </w:lvl>
    <w:lvl w:ilvl="1">
      <w:start w:val="1"/>
      <w:numFmt w:val="bullet"/>
      <w:lvlText w:val="◦"/>
      <w:lvlJc w:val="left"/>
      <w:pPr>
        <w:tabs>
          <w:tab w:val="num" w:pos="1380"/>
        </w:tabs>
        <w:ind w:left="13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740"/>
        </w:tabs>
        <w:ind w:left="17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2100"/>
        </w:tabs>
        <w:ind w:left="21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460"/>
        </w:tabs>
        <w:ind w:left="24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820"/>
        </w:tabs>
        <w:ind w:left="28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540"/>
        </w:tabs>
        <w:ind w:left="35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900"/>
        </w:tabs>
        <w:ind w:left="3900" w:hanging="360"/>
      </w:pPr>
      <w:rPr>
        <w:rFonts w:ascii="OpenSymbol" w:hAnsi="OpenSymbol" w:cs="OpenSymbol"/>
      </w:rPr>
    </w:lvl>
  </w:abstractNum>
  <w:abstractNum w:abstractNumId="4">
    <w:nsid w:val="00000004"/>
    <w:multiLevelType w:val="multilevel"/>
    <w:tmpl w:val="00000004"/>
    <w:lvl w:ilvl="0">
      <w:start w:val="1"/>
      <w:numFmt w:val="bullet"/>
      <w:lvlText w:val=""/>
      <w:lvlJc w:val="left"/>
      <w:pPr>
        <w:tabs>
          <w:tab w:val="num" w:pos="1017"/>
        </w:tabs>
        <w:ind w:left="1017" w:hanging="360"/>
      </w:pPr>
      <w:rPr>
        <w:rFonts w:ascii="Symbol" w:hAnsi="Symbol"/>
      </w:rPr>
    </w:lvl>
    <w:lvl w:ilvl="1">
      <w:start w:val="1"/>
      <w:numFmt w:val="bullet"/>
      <w:lvlText w:val="◦"/>
      <w:lvlJc w:val="left"/>
      <w:pPr>
        <w:tabs>
          <w:tab w:val="num" w:pos="1377"/>
        </w:tabs>
        <w:ind w:left="1377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737"/>
        </w:tabs>
        <w:ind w:left="1737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2097"/>
        </w:tabs>
        <w:ind w:left="2097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457"/>
        </w:tabs>
        <w:ind w:left="2457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817"/>
        </w:tabs>
        <w:ind w:left="2817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3177"/>
        </w:tabs>
        <w:ind w:left="3177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537"/>
        </w:tabs>
        <w:ind w:left="3537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897"/>
        </w:tabs>
        <w:ind w:left="3897" w:hanging="360"/>
      </w:pPr>
      <w:rPr>
        <w:rFonts w:ascii="OpenSymbol" w:hAnsi="OpenSymbol" w:cs="OpenSymbol"/>
      </w:rPr>
    </w:lvl>
  </w:abstractNum>
  <w:abstractNum w:abstractNumId="5">
    <w:nsid w:val="00000006"/>
    <w:multiLevelType w:val="multilevel"/>
    <w:tmpl w:val="000000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6">
    <w:nsid w:val="00000007"/>
    <w:multiLevelType w:val="multilevel"/>
    <w:tmpl w:val="0000000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7">
    <w:nsid w:val="00000008"/>
    <w:multiLevelType w:val="multilevel"/>
    <w:tmpl w:val="000000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8">
    <w:nsid w:val="00000009"/>
    <w:multiLevelType w:val="multilevel"/>
    <w:tmpl w:val="0000000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9">
    <w:nsid w:val="0000000A"/>
    <w:multiLevelType w:val="multilevel"/>
    <w:tmpl w:val="000000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0">
    <w:nsid w:val="07CB15CA"/>
    <w:multiLevelType w:val="hybridMultilevel"/>
    <w:tmpl w:val="D6AAB83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>
    <w:nsid w:val="0AC85234"/>
    <w:multiLevelType w:val="hybridMultilevel"/>
    <w:tmpl w:val="A836AA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BAC6873"/>
    <w:multiLevelType w:val="hybridMultilevel"/>
    <w:tmpl w:val="805A9260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>
    <w:nsid w:val="10234955"/>
    <w:multiLevelType w:val="hybridMultilevel"/>
    <w:tmpl w:val="B04CCCB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>
    <w:nsid w:val="18C72D1D"/>
    <w:multiLevelType w:val="hybridMultilevel"/>
    <w:tmpl w:val="5B7ADF34"/>
    <w:lvl w:ilvl="0" w:tplc="36EA3EA2">
      <w:start w:val="2014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288A75FD"/>
    <w:multiLevelType w:val="hybridMultilevel"/>
    <w:tmpl w:val="0B10CA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>
    <w:nsid w:val="29EA34AC"/>
    <w:multiLevelType w:val="hybridMultilevel"/>
    <w:tmpl w:val="E68AD868"/>
    <w:lvl w:ilvl="0" w:tplc="14D6C6D0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7">
    <w:nsid w:val="2EFD6771"/>
    <w:multiLevelType w:val="hybridMultilevel"/>
    <w:tmpl w:val="C2B87F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>
    <w:nsid w:val="3D0363D8"/>
    <w:multiLevelType w:val="hybridMultilevel"/>
    <w:tmpl w:val="438224D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C7900DA"/>
    <w:multiLevelType w:val="hybridMultilevel"/>
    <w:tmpl w:val="B430260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>
    <w:nsid w:val="53DE4247"/>
    <w:multiLevelType w:val="hybridMultilevel"/>
    <w:tmpl w:val="663A37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>
    <w:nsid w:val="556141B2"/>
    <w:multiLevelType w:val="hybridMultilevel"/>
    <w:tmpl w:val="DE7CBC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2">
    <w:nsid w:val="5A09654D"/>
    <w:multiLevelType w:val="hybridMultilevel"/>
    <w:tmpl w:val="12D00E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C433CE5"/>
    <w:multiLevelType w:val="hybridMultilevel"/>
    <w:tmpl w:val="C65A13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FE46A53"/>
    <w:multiLevelType w:val="hybridMultilevel"/>
    <w:tmpl w:val="79787D30"/>
    <w:lvl w:ilvl="0" w:tplc="04190001">
      <w:start w:val="1"/>
      <w:numFmt w:val="bullet"/>
      <w:lvlText w:val=""/>
      <w:lvlJc w:val="left"/>
      <w:pPr>
        <w:ind w:left="10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25">
    <w:nsid w:val="7141181B"/>
    <w:multiLevelType w:val="hybridMultilevel"/>
    <w:tmpl w:val="F37465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42B6A98"/>
    <w:multiLevelType w:val="hybridMultilevel"/>
    <w:tmpl w:val="5422F7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4E54737"/>
    <w:multiLevelType w:val="hybridMultilevel"/>
    <w:tmpl w:val="AAB46B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AD74DDB"/>
    <w:multiLevelType w:val="hybridMultilevel"/>
    <w:tmpl w:val="2398FF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7CF50A25"/>
    <w:multiLevelType w:val="hybridMultilevel"/>
    <w:tmpl w:val="6A06D95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4"/>
  </w:num>
  <w:num w:numId="11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8"/>
  </w:num>
  <w:num w:numId="13">
    <w:abstractNumId w:val="26"/>
  </w:num>
  <w:num w:numId="1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5"/>
  </w:num>
  <w:num w:numId="22">
    <w:abstractNumId w:val="11"/>
  </w:num>
  <w:num w:numId="23">
    <w:abstractNumId w:val="22"/>
  </w:num>
  <w:num w:numId="24">
    <w:abstractNumId w:val="27"/>
  </w:num>
  <w:num w:numId="25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26">
    <w:abstractNumId w:val="24"/>
  </w:num>
  <w:num w:numId="27">
    <w:abstractNumId w:val="10"/>
  </w:num>
  <w:num w:numId="28">
    <w:abstractNumId w:val="12"/>
  </w:num>
  <w:num w:numId="2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3"/>
  </w:num>
  <w:num w:numId="31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56F9"/>
    <w:rsid w:val="00040C57"/>
    <w:rsid w:val="00060B53"/>
    <w:rsid w:val="00064C69"/>
    <w:rsid w:val="00066A73"/>
    <w:rsid w:val="000B5122"/>
    <w:rsid w:val="001560A7"/>
    <w:rsid w:val="001777FB"/>
    <w:rsid w:val="001A34C2"/>
    <w:rsid w:val="001A7A49"/>
    <w:rsid w:val="002074F3"/>
    <w:rsid w:val="00292B05"/>
    <w:rsid w:val="002C5DB2"/>
    <w:rsid w:val="002D7925"/>
    <w:rsid w:val="003231A2"/>
    <w:rsid w:val="00326535"/>
    <w:rsid w:val="00335339"/>
    <w:rsid w:val="00342385"/>
    <w:rsid w:val="00346E89"/>
    <w:rsid w:val="003509BB"/>
    <w:rsid w:val="003530D0"/>
    <w:rsid w:val="00382CD9"/>
    <w:rsid w:val="0039416A"/>
    <w:rsid w:val="003D1DF5"/>
    <w:rsid w:val="004656F9"/>
    <w:rsid w:val="00491100"/>
    <w:rsid w:val="00493FE2"/>
    <w:rsid w:val="004F149C"/>
    <w:rsid w:val="00571148"/>
    <w:rsid w:val="0057280D"/>
    <w:rsid w:val="005B0DB9"/>
    <w:rsid w:val="00620132"/>
    <w:rsid w:val="00622758"/>
    <w:rsid w:val="006350DC"/>
    <w:rsid w:val="00693456"/>
    <w:rsid w:val="006B7541"/>
    <w:rsid w:val="006C7589"/>
    <w:rsid w:val="006E013D"/>
    <w:rsid w:val="006F3D0F"/>
    <w:rsid w:val="00725844"/>
    <w:rsid w:val="007E083D"/>
    <w:rsid w:val="00807A40"/>
    <w:rsid w:val="008105E9"/>
    <w:rsid w:val="00820E53"/>
    <w:rsid w:val="0084724A"/>
    <w:rsid w:val="008754B6"/>
    <w:rsid w:val="00897004"/>
    <w:rsid w:val="008A2A9B"/>
    <w:rsid w:val="00901155"/>
    <w:rsid w:val="0090412F"/>
    <w:rsid w:val="00907102"/>
    <w:rsid w:val="00907444"/>
    <w:rsid w:val="00922BAC"/>
    <w:rsid w:val="00953CB4"/>
    <w:rsid w:val="009C45BC"/>
    <w:rsid w:val="009D4F72"/>
    <w:rsid w:val="00A4540C"/>
    <w:rsid w:val="00AE0546"/>
    <w:rsid w:val="00AE3F0D"/>
    <w:rsid w:val="00AE5836"/>
    <w:rsid w:val="00B400EB"/>
    <w:rsid w:val="00B9198B"/>
    <w:rsid w:val="00BA04CB"/>
    <w:rsid w:val="00BA3C8E"/>
    <w:rsid w:val="00BD450B"/>
    <w:rsid w:val="00C1390C"/>
    <w:rsid w:val="00C2290D"/>
    <w:rsid w:val="00C271DB"/>
    <w:rsid w:val="00C27B20"/>
    <w:rsid w:val="00C36C0D"/>
    <w:rsid w:val="00C5511D"/>
    <w:rsid w:val="00C95D2E"/>
    <w:rsid w:val="00CE7668"/>
    <w:rsid w:val="00D30658"/>
    <w:rsid w:val="00DB4C1F"/>
    <w:rsid w:val="00DD7389"/>
    <w:rsid w:val="00E22627"/>
    <w:rsid w:val="00E41ABF"/>
    <w:rsid w:val="00E766CA"/>
    <w:rsid w:val="00EE6BF0"/>
    <w:rsid w:val="00EE6C29"/>
    <w:rsid w:val="00F1442D"/>
    <w:rsid w:val="00FE002F"/>
    <w:rsid w:val="00FE3D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56F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"/>
    <w:qFormat/>
    <w:rsid w:val="004656F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4656F9"/>
    <w:pPr>
      <w:keepNext/>
      <w:suppressAutoHyphens w:val="0"/>
      <w:jc w:val="center"/>
      <w:outlineLvl w:val="1"/>
    </w:pPr>
    <w:rPr>
      <w:sz w:val="28"/>
      <w:lang w:eastAsia="ru-RU"/>
    </w:rPr>
  </w:style>
  <w:style w:type="paragraph" w:styleId="3">
    <w:name w:val="heading 3"/>
    <w:basedOn w:val="a"/>
    <w:next w:val="a"/>
    <w:link w:val="30"/>
    <w:qFormat/>
    <w:rsid w:val="004656F9"/>
    <w:pPr>
      <w:keepNext/>
      <w:suppressAutoHyphens w:val="0"/>
      <w:ind w:left="360"/>
      <w:jc w:val="center"/>
      <w:outlineLvl w:val="2"/>
    </w:pPr>
    <w:rPr>
      <w:b/>
      <w:iCs/>
      <w:lang w:eastAsia="ru-RU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656F9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656F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ar-SA"/>
    </w:rPr>
  </w:style>
  <w:style w:type="character" w:customStyle="1" w:styleId="20">
    <w:name w:val="Заголовок 2 Знак"/>
    <w:basedOn w:val="a0"/>
    <w:link w:val="2"/>
    <w:rsid w:val="004656F9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4656F9"/>
    <w:rPr>
      <w:rFonts w:ascii="Times New Roman" w:eastAsia="Times New Roman" w:hAnsi="Times New Roman" w:cs="Times New Roman"/>
      <w:b/>
      <w:iCs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4656F9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ar-SA"/>
    </w:rPr>
  </w:style>
  <w:style w:type="character" w:customStyle="1" w:styleId="WW8Num1z0">
    <w:name w:val="WW8Num1z0"/>
    <w:rsid w:val="004656F9"/>
    <w:rPr>
      <w:rFonts w:ascii="Symbol" w:hAnsi="Symbol"/>
    </w:rPr>
  </w:style>
  <w:style w:type="character" w:customStyle="1" w:styleId="WW8Num1z1">
    <w:name w:val="WW8Num1z1"/>
    <w:rsid w:val="004656F9"/>
    <w:rPr>
      <w:rFonts w:ascii="Courier New" w:hAnsi="Courier New" w:cs="Courier New"/>
    </w:rPr>
  </w:style>
  <w:style w:type="character" w:customStyle="1" w:styleId="WW8Num2z0">
    <w:name w:val="WW8Num2z0"/>
    <w:rsid w:val="004656F9"/>
    <w:rPr>
      <w:rFonts w:ascii="Symbol" w:hAnsi="Symbol"/>
    </w:rPr>
  </w:style>
  <w:style w:type="character" w:customStyle="1" w:styleId="WW8Num2z1">
    <w:name w:val="WW8Num2z1"/>
    <w:rsid w:val="004656F9"/>
    <w:rPr>
      <w:rFonts w:ascii="Courier New" w:hAnsi="Courier New" w:cs="Courier New"/>
    </w:rPr>
  </w:style>
  <w:style w:type="character" w:customStyle="1" w:styleId="WW8Num3z0">
    <w:name w:val="WW8Num3z0"/>
    <w:rsid w:val="004656F9"/>
    <w:rPr>
      <w:rFonts w:ascii="Symbol" w:hAnsi="Symbol" w:cs="OpenSymbol"/>
    </w:rPr>
  </w:style>
  <w:style w:type="character" w:customStyle="1" w:styleId="WW8Num3z1">
    <w:name w:val="WW8Num3z1"/>
    <w:rsid w:val="004656F9"/>
    <w:rPr>
      <w:rFonts w:ascii="OpenSymbol" w:hAnsi="OpenSymbol" w:cs="OpenSymbol"/>
    </w:rPr>
  </w:style>
  <w:style w:type="character" w:customStyle="1" w:styleId="WW8Num4z0">
    <w:name w:val="WW8Num4z0"/>
    <w:rsid w:val="004656F9"/>
    <w:rPr>
      <w:rFonts w:ascii="Symbol" w:hAnsi="Symbol"/>
    </w:rPr>
  </w:style>
  <w:style w:type="character" w:customStyle="1" w:styleId="WW8Num4z1">
    <w:name w:val="WW8Num4z1"/>
    <w:rsid w:val="004656F9"/>
    <w:rPr>
      <w:rFonts w:ascii="Courier New" w:hAnsi="Courier New" w:cs="Courier New"/>
    </w:rPr>
  </w:style>
  <w:style w:type="character" w:customStyle="1" w:styleId="WW8Num5z0">
    <w:name w:val="WW8Num5z0"/>
    <w:rsid w:val="004656F9"/>
    <w:rPr>
      <w:rFonts w:ascii="Symbol" w:hAnsi="Symbol"/>
    </w:rPr>
  </w:style>
  <w:style w:type="character" w:customStyle="1" w:styleId="WW8Num5z1">
    <w:name w:val="WW8Num5z1"/>
    <w:rsid w:val="004656F9"/>
    <w:rPr>
      <w:rFonts w:ascii="Courier New" w:hAnsi="Courier New" w:cs="Courier New"/>
    </w:rPr>
  </w:style>
  <w:style w:type="character" w:customStyle="1" w:styleId="WW8Num7z0">
    <w:name w:val="WW8Num7z0"/>
    <w:rsid w:val="004656F9"/>
    <w:rPr>
      <w:rFonts w:ascii="Symbol" w:hAnsi="Symbol"/>
    </w:rPr>
  </w:style>
  <w:style w:type="character" w:customStyle="1" w:styleId="WW8Num7z1">
    <w:name w:val="WW8Num7z1"/>
    <w:rsid w:val="004656F9"/>
    <w:rPr>
      <w:rFonts w:ascii="Courier New" w:hAnsi="Courier New" w:cs="Courier New"/>
    </w:rPr>
  </w:style>
  <w:style w:type="character" w:customStyle="1" w:styleId="WW8Num7z2">
    <w:name w:val="WW8Num7z2"/>
    <w:rsid w:val="004656F9"/>
    <w:rPr>
      <w:rFonts w:ascii="Wingdings" w:hAnsi="Wingdings"/>
    </w:rPr>
  </w:style>
  <w:style w:type="character" w:customStyle="1" w:styleId="WW8Num8z0">
    <w:name w:val="WW8Num8z0"/>
    <w:rsid w:val="004656F9"/>
    <w:rPr>
      <w:rFonts w:ascii="Symbol" w:hAnsi="Symbol"/>
    </w:rPr>
  </w:style>
  <w:style w:type="character" w:customStyle="1" w:styleId="WW8Num8z1">
    <w:name w:val="WW8Num8z1"/>
    <w:rsid w:val="004656F9"/>
    <w:rPr>
      <w:rFonts w:ascii="Courier New" w:hAnsi="Courier New" w:cs="Courier New"/>
    </w:rPr>
  </w:style>
  <w:style w:type="character" w:customStyle="1" w:styleId="WW8Num8z2">
    <w:name w:val="WW8Num8z2"/>
    <w:rsid w:val="004656F9"/>
    <w:rPr>
      <w:rFonts w:ascii="Wingdings" w:hAnsi="Wingdings"/>
    </w:rPr>
  </w:style>
  <w:style w:type="character" w:customStyle="1" w:styleId="21">
    <w:name w:val="Основной шрифт абзаца2"/>
    <w:rsid w:val="004656F9"/>
  </w:style>
  <w:style w:type="character" w:customStyle="1" w:styleId="WW8Num1z2">
    <w:name w:val="WW8Num1z2"/>
    <w:rsid w:val="004656F9"/>
    <w:rPr>
      <w:rFonts w:ascii="Wingdings" w:hAnsi="Wingdings"/>
    </w:rPr>
  </w:style>
  <w:style w:type="character" w:customStyle="1" w:styleId="WW8Num2z2">
    <w:name w:val="WW8Num2z2"/>
    <w:rsid w:val="004656F9"/>
    <w:rPr>
      <w:rFonts w:ascii="Wingdings" w:hAnsi="Wingdings"/>
    </w:rPr>
  </w:style>
  <w:style w:type="character" w:customStyle="1" w:styleId="WW8Num4z2">
    <w:name w:val="WW8Num4z2"/>
    <w:rsid w:val="004656F9"/>
    <w:rPr>
      <w:rFonts w:ascii="Wingdings" w:hAnsi="Wingdings"/>
    </w:rPr>
  </w:style>
  <w:style w:type="character" w:customStyle="1" w:styleId="WW8Num5z2">
    <w:name w:val="WW8Num5z2"/>
    <w:rsid w:val="004656F9"/>
    <w:rPr>
      <w:rFonts w:ascii="Wingdings" w:hAnsi="Wingdings"/>
    </w:rPr>
  </w:style>
  <w:style w:type="character" w:customStyle="1" w:styleId="WW8Num6z0">
    <w:name w:val="WW8Num6z0"/>
    <w:rsid w:val="004656F9"/>
    <w:rPr>
      <w:rFonts w:ascii="Symbol" w:hAnsi="Symbol"/>
    </w:rPr>
  </w:style>
  <w:style w:type="character" w:customStyle="1" w:styleId="WW8Num6z1">
    <w:name w:val="WW8Num6z1"/>
    <w:rsid w:val="004656F9"/>
    <w:rPr>
      <w:rFonts w:ascii="Courier New" w:hAnsi="Courier New" w:cs="Courier New"/>
    </w:rPr>
  </w:style>
  <w:style w:type="character" w:customStyle="1" w:styleId="WW8Num6z2">
    <w:name w:val="WW8Num6z2"/>
    <w:rsid w:val="004656F9"/>
    <w:rPr>
      <w:rFonts w:ascii="Wingdings" w:hAnsi="Wingdings"/>
    </w:rPr>
  </w:style>
  <w:style w:type="character" w:customStyle="1" w:styleId="11">
    <w:name w:val="Основной шрифт абзаца1"/>
    <w:rsid w:val="004656F9"/>
  </w:style>
  <w:style w:type="character" w:customStyle="1" w:styleId="dash041e005f0431005f044b005f0447005f043d005f044b005f0439005f005fchar1char1">
    <w:name w:val="dash041e_005f0431_005f044b_005f0447_005f043d_005f044b_005f0439_005f_005fchar1__char1"/>
    <w:rsid w:val="004656F9"/>
    <w:rPr>
      <w:rFonts w:ascii="Times New Roman" w:hAnsi="Times New Roman" w:cs="Times New Roman"/>
      <w:strike w:val="0"/>
      <w:dstrike w:val="0"/>
      <w:sz w:val="24"/>
      <w:szCs w:val="24"/>
      <w:u w:val="none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rsid w:val="004656F9"/>
    <w:rPr>
      <w:rFonts w:ascii="Times New Roman" w:hAnsi="Times New Roman" w:cs="Times New Roman"/>
      <w:strike w:val="0"/>
      <w:dstrike w:val="0"/>
      <w:sz w:val="24"/>
      <w:szCs w:val="24"/>
      <w:u w:val="none"/>
    </w:rPr>
  </w:style>
  <w:style w:type="character" w:customStyle="1" w:styleId="dash041e0431044b0447043d044b0439char1">
    <w:name w:val="dash041e_0431_044b_0447_043d_044b_0439__char1"/>
    <w:rsid w:val="004656F9"/>
    <w:rPr>
      <w:rFonts w:ascii="Times New Roman" w:hAnsi="Times New Roman" w:cs="Times New Roman"/>
      <w:strike w:val="0"/>
      <w:dstrike w:val="0"/>
      <w:sz w:val="24"/>
      <w:szCs w:val="24"/>
      <w:u w:val="none"/>
    </w:rPr>
  </w:style>
  <w:style w:type="character" w:customStyle="1" w:styleId="22">
    <w:name w:val="Основной текст с отступом 2 Знак"/>
    <w:rsid w:val="004656F9"/>
    <w:rPr>
      <w:sz w:val="24"/>
    </w:rPr>
  </w:style>
  <w:style w:type="character" w:customStyle="1" w:styleId="210">
    <w:name w:val="Основной текст с отступом 2 Знак1"/>
    <w:rsid w:val="004656F9"/>
    <w:rPr>
      <w:sz w:val="24"/>
      <w:szCs w:val="24"/>
    </w:rPr>
  </w:style>
  <w:style w:type="character" w:customStyle="1" w:styleId="a3">
    <w:name w:val="Основной текст_"/>
    <w:rsid w:val="004656F9"/>
    <w:rPr>
      <w:shd w:val="clear" w:color="auto" w:fill="FFFFFF"/>
    </w:rPr>
  </w:style>
  <w:style w:type="character" w:customStyle="1" w:styleId="23">
    <w:name w:val="Основной текст2"/>
    <w:rsid w:val="004656F9"/>
    <w:rPr>
      <w:rFonts w:eastAsia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ru-RU"/>
    </w:rPr>
  </w:style>
  <w:style w:type="character" w:customStyle="1" w:styleId="a4">
    <w:name w:val="Основной текст + Полужирный"/>
    <w:rsid w:val="004656F9"/>
    <w:rPr>
      <w:rFonts w:eastAsia="Times New Roman"/>
      <w:b/>
      <w:bCs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ru-RU"/>
    </w:rPr>
  </w:style>
  <w:style w:type="character" w:customStyle="1" w:styleId="a5">
    <w:name w:val="Основной текст + Курсив"/>
    <w:rsid w:val="004656F9"/>
    <w:rPr>
      <w:rFonts w:eastAsia="Times New Roman"/>
      <w:i/>
      <w:iCs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ru-RU"/>
    </w:rPr>
  </w:style>
  <w:style w:type="character" w:customStyle="1" w:styleId="a6">
    <w:name w:val="Маркеры списка"/>
    <w:rsid w:val="004656F9"/>
    <w:rPr>
      <w:rFonts w:ascii="OpenSymbol" w:eastAsia="OpenSymbol" w:hAnsi="OpenSymbol" w:cs="OpenSymbol"/>
    </w:rPr>
  </w:style>
  <w:style w:type="character" w:customStyle="1" w:styleId="a7">
    <w:name w:val="Текст выноски Знак"/>
    <w:uiPriority w:val="99"/>
    <w:rsid w:val="004656F9"/>
    <w:rPr>
      <w:rFonts w:ascii="Tahoma" w:hAnsi="Tahoma" w:cs="Tahoma"/>
      <w:sz w:val="16"/>
      <w:szCs w:val="16"/>
    </w:rPr>
  </w:style>
  <w:style w:type="paragraph" w:customStyle="1" w:styleId="a8">
    <w:name w:val="Заголовок"/>
    <w:basedOn w:val="a"/>
    <w:next w:val="a9"/>
    <w:rsid w:val="004656F9"/>
    <w:pPr>
      <w:keepNext/>
      <w:spacing w:before="240" w:after="120"/>
    </w:pPr>
    <w:rPr>
      <w:rFonts w:ascii="Arial" w:eastAsia="Arial Unicode MS" w:hAnsi="Arial" w:cs="Arial Unicode MS"/>
      <w:sz w:val="28"/>
      <w:szCs w:val="28"/>
    </w:rPr>
  </w:style>
  <w:style w:type="paragraph" w:styleId="a9">
    <w:name w:val="Body Text"/>
    <w:basedOn w:val="a"/>
    <w:link w:val="aa"/>
    <w:rsid w:val="004656F9"/>
    <w:pPr>
      <w:spacing w:after="120"/>
    </w:pPr>
  </w:style>
  <w:style w:type="character" w:customStyle="1" w:styleId="aa">
    <w:name w:val="Основной текст Знак"/>
    <w:basedOn w:val="a0"/>
    <w:link w:val="a9"/>
    <w:rsid w:val="004656F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b">
    <w:name w:val="List"/>
    <w:basedOn w:val="a9"/>
    <w:rsid w:val="004656F9"/>
  </w:style>
  <w:style w:type="paragraph" w:customStyle="1" w:styleId="24">
    <w:name w:val="Название2"/>
    <w:basedOn w:val="a"/>
    <w:rsid w:val="004656F9"/>
    <w:pPr>
      <w:suppressLineNumbers/>
      <w:spacing w:before="120" w:after="120"/>
    </w:pPr>
    <w:rPr>
      <w:i/>
      <w:iCs/>
    </w:rPr>
  </w:style>
  <w:style w:type="paragraph" w:customStyle="1" w:styleId="25">
    <w:name w:val="Указатель2"/>
    <w:basedOn w:val="a"/>
    <w:rsid w:val="004656F9"/>
    <w:pPr>
      <w:suppressLineNumbers/>
    </w:pPr>
  </w:style>
  <w:style w:type="paragraph" w:customStyle="1" w:styleId="12">
    <w:name w:val="Название1"/>
    <w:basedOn w:val="a"/>
    <w:rsid w:val="004656F9"/>
    <w:pPr>
      <w:suppressLineNumbers/>
      <w:spacing w:before="120" w:after="120"/>
    </w:pPr>
    <w:rPr>
      <w:i/>
      <w:iCs/>
    </w:rPr>
  </w:style>
  <w:style w:type="paragraph" w:customStyle="1" w:styleId="13">
    <w:name w:val="Указатель1"/>
    <w:basedOn w:val="a"/>
    <w:rsid w:val="004656F9"/>
    <w:pPr>
      <w:suppressLineNumbers/>
    </w:pPr>
  </w:style>
  <w:style w:type="paragraph" w:customStyle="1" w:styleId="dash0410005f0431005f0437005f0430005f0446005f0020005f0441005f043f005f0438005f0441005f043a005f0430">
    <w:name w:val="dash0410_005f0431_005f0437_005f0430_005f0446_005f0020_005f0441_005f043f_005f0438_005f0441_005f043a_005f0430"/>
    <w:basedOn w:val="a"/>
    <w:rsid w:val="004656F9"/>
    <w:pPr>
      <w:ind w:left="720" w:firstLine="700"/>
      <w:jc w:val="both"/>
    </w:pPr>
  </w:style>
  <w:style w:type="paragraph" w:customStyle="1" w:styleId="dash041e0431044b0447043d044b0439">
    <w:name w:val="dash041e_0431_044b_0447_043d_044b_0439"/>
    <w:basedOn w:val="a"/>
    <w:rsid w:val="004656F9"/>
  </w:style>
  <w:style w:type="paragraph" w:customStyle="1" w:styleId="211">
    <w:name w:val="Основной текст с отступом 21"/>
    <w:basedOn w:val="a"/>
    <w:rsid w:val="004656F9"/>
    <w:pPr>
      <w:spacing w:after="120" w:line="480" w:lineRule="auto"/>
      <w:ind w:left="283"/>
    </w:pPr>
    <w:rPr>
      <w:szCs w:val="20"/>
    </w:rPr>
  </w:style>
  <w:style w:type="paragraph" w:customStyle="1" w:styleId="4">
    <w:name w:val="Основной текст4"/>
    <w:basedOn w:val="a"/>
    <w:rsid w:val="004656F9"/>
    <w:pPr>
      <w:widowControl w:val="0"/>
      <w:shd w:val="clear" w:color="auto" w:fill="FFFFFF"/>
      <w:spacing w:before="300" w:line="269" w:lineRule="exact"/>
      <w:ind w:firstLine="300"/>
      <w:jc w:val="both"/>
    </w:pPr>
    <w:rPr>
      <w:sz w:val="20"/>
      <w:szCs w:val="20"/>
    </w:rPr>
  </w:style>
  <w:style w:type="paragraph" w:customStyle="1" w:styleId="ac">
    <w:name w:val="Содержимое таблицы"/>
    <w:basedOn w:val="a"/>
    <w:rsid w:val="004656F9"/>
    <w:pPr>
      <w:suppressLineNumbers/>
    </w:pPr>
  </w:style>
  <w:style w:type="paragraph" w:customStyle="1" w:styleId="ad">
    <w:name w:val="Заголовок таблицы"/>
    <w:basedOn w:val="ac"/>
    <w:rsid w:val="004656F9"/>
    <w:pPr>
      <w:jc w:val="center"/>
    </w:pPr>
    <w:rPr>
      <w:b/>
      <w:bCs/>
    </w:rPr>
  </w:style>
  <w:style w:type="paragraph" w:styleId="ae">
    <w:name w:val="Balloon Text"/>
    <w:basedOn w:val="a"/>
    <w:link w:val="14"/>
    <w:uiPriority w:val="99"/>
    <w:rsid w:val="004656F9"/>
    <w:rPr>
      <w:rFonts w:ascii="Tahoma" w:hAnsi="Tahoma" w:cs="Tahoma"/>
      <w:sz w:val="16"/>
      <w:szCs w:val="16"/>
    </w:rPr>
  </w:style>
  <w:style w:type="character" w:customStyle="1" w:styleId="14">
    <w:name w:val="Текст выноски Знак1"/>
    <w:basedOn w:val="a0"/>
    <w:link w:val="ae"/>
    <w:uiPriority w:val="99"/>
    <w:rsid w:val="004656F9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f">
    <w:name w:val="Содержимое врезки"/>
    <w:basedOn w:val="a9"/>
    <w:rsid w:val="004656F9"/>
  </w:style>
  <w:style w:type="paragraph" w:customStyle="1" w:styleId="15">
    <w:name w:val="Без интервала1"/>
    <w:link w:val="NoSpacingChar"/>
    <w:rsid w:val="004656F9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NoSpacingChar">
    <w:name w:val="No Spacing Char"/>
    <w:basedOn w:val="a0"/>
    <w:link w:val="15"/>
    <w:locked/>
    <w:rsid w:val="004656F9"/>
    <w:rPr>
      <w:rFonts w:ascii="Calibri" w:eastAsia="Times New Roman" w:hAnsi="Calibri" w:cs="Times New Roman"/>
    </w:rPr>
  </w:style>
  <w:style w:type="character" w:styleId="af0">
    <w:name w:val="Strong"/>
    <w:basedOn w:val="a0"/>
    <w:qFormat/>
    <w:rsid w:val="004656F9"/>
    <w:rPr>
      <w:rFonts w:cs="Times New Roman"/>
      <w:b/>
      <w:bCs/>
    </w:rPr>
  </w:style>
  <w:style w:type="paragraph" w:customStyle="1" w:styleId="26">
    <w:name w:val="Без интервала2"/>
    <w:rsid w:val="004656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1">
    <w:name w:val="Hyperlink"/>
    <w:basedOn w:val="a0"/>
    <w:rsid w:val="004656F9"/>
    <w:rPr>
      <w:rFonts w:cs="Times New Roman"/>
      <w:color w:val="0000FF"/>
      <w:u w:val="single"/>
    </w:rPr>
  </w:style>
  <w:style w:type="paragraph" w:styleId="af2">
    <w:name w:val="Normal (Web)"/>
    <w:basedOn w:val="a"/>
    <w:rsid w:val="004656F9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f3">
    <w:name w:val="Plain Text"/>
    <w:basedOn w:val="a"/>
    <w:link w:val="af4"/>
    <w:rsid w:val="004656F9"/>
    <w:pPr>
      <w:suppressAutoHyphens w:val="0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af4">
    <w:name w:val="Текст Знак"/>
    <w:basedOn w:val="a0"/>
    <w:link w:val="af3"/>
    <w:rsid w:val="004656F9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ontStyle12">
    <w:name w:val="Font Style12"/>
    <w:basedOn w:val="a0"/>
    <w:rsid w:val="004656F9"/>
    <w:rPr>
      <w:rFonts w:ascii="Georgia" w:hAnsi="Georgia" w:cs="Georgia"/>
      <w:i/>
      <w:iCs/>
      <w:sz w:val="18"/>
      <w:szCs w:val="18"/>
    </w:rPr>
  </w:style>
  <w:style w:type="table" w:styleId="af5">
    <w:name w:val="Table Grid"/>
    <w:basedOn w:val="a1"/>
    <w:uiPriority w:val="59"/>
    <w:rsid w:val="004656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header"/>
    <w:basedOn w:val="a"/>
    <w:link w:val="af7"/>
    <w:uiPriority w:val="99"/>
    <w:unhideWhenUsed/>
    <w:rsid w:val="004656F9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basedOn w:val="a0"/>
    <w:link w:val="af6"/>
    <w:uiPriority w:val="99"/>
    <w:rsid w:val="004656F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8">
    <w:name w:val="footer"/>
    <w:basedOn w:val="a"/>
    <w:link w:val="af9"/>
    <w:uiPriority w:val="99"/>
    <w:unhideWhenUsed/>
    <w:rsid w:val="004656F9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basedOn w:val="a0"/>
    <w:link w:val="af8"/>
    <w:uiPriority w:val="99"/>
    <w:rsid w:val="004656F9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afa">
    <w:name w:val="page number"/>
    <w:basedOn w:val="a0"/>
    <w:uiPriority w:val="99"/>
    <w:unhideWhenUsed/>
    <w:rsid w:val="004656F9"/>
    <w:rPr>
      <w:rFonts w:eastAsiaTheme="minorEastAsia" w:cstheme="minorBidi"/>
      <w:bCs w:val="0"/>
      <w:iCs w:val="0"/>
      <w:szCs w:val="22"/>
      <w:lang w:val="ru-RU"/>
    </w:rPr>
  </w:style>
  <w:style w:type="paragraph" w:styleId="afb">
    <w:name w:val="No Spacing"/>
    <w:link w:val="afc"/>
    <w:qFormat/>
    <w:rsid w:val="004656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c">
    <w:name w:val="Без интервала Знак"/>
    <w:link w:val="afb"/>
    <w:rsid w:val="004656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7">
    <w:name w:val="Body Text Indent 2"/>
    <w:basedOn w:val="a"/>
    <w:link w:val="220"/>
    <w:uiPriority w:val="99"/>
    <w:semiHidden/>
    <w:unhideWhenUsed/>
    <w:rsid w:val="004656F9"/>
    <w:pPr>
      <w:spacing w:after="120" w:line="480" w:lineRule="auto"/>
      <w:ind w:left="283"/>
    </w:pPr>
  </w:style>
  <w:style w:type="character" w:customStyle="1" w:styleId="220">
    <w:name w:val="Основной текст с отступом 2 Знак2"/>
    <w:basedOn w:val="a0"/>
    <w:link w:val="27"/>
    <w:uiPriority w:val="99"/>
    <w:semiHidden/>
    <w:rsid w:val="004656F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d">
    <w:name w:val="List Paragraph"/>
    <w:basedOn w:val="a"/>
    <w:qFormat/>
    <w:rsid w:val="004656F9"/>
    <w:pPr>
      <w:ind w:left="720"/>
      <w:contextualSpacing/>
    </w:pPr>
  </w:style>
  <w:style w:type="paragraph" w:customStyle="1" w:styleId="Default">
    <w:name w:val="Default"/>
    <w:rsid w:val="004656F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afe">
    <w:name w:val="......."/>
    <w:basedOn w:val="Default"/>
    <w:next w:val="Default"/>
    <w:uiPriority w:val="99"/>
    <w:rsid w:val="004656F9"/>
    <w:rPr>
      <w:color w:val="auto"/>
    </w:rPr>
  </w:style>
  <w:style w:type="paragraph" w:customStyle="1" w:styleId="16">
    <w:name w:val="ГЋГЎГ»Г·Г­Г»Г©1"/>
    <w:basedOn w:val="Default"/>
    <w:next w:val="Default"/>
    <w:uiPriority w:val="99"/>
    <w:rsid w:val="004656F9"/>
    <w:rPr>
      <w:color w:val="auto"/>
      <w:lang w:eastAsia="en-US"/>
    </w:rPr>
  </w:style>
  <w:style w:type="character" w:customStyle="1" w:styleId="aff">
    <w:name w:val="Текст примечания Знак"/>
    <w:basedOn w:val="a0"/>
    <w:link w:val="aff0"/>
    <w:uiPriority w:val="99"/>
    <w:semiHidden/>
    <w:rsid w:val="004656F9"/>
    <w:rPr>
      <w:rFonts w:ascii="Calibri" w:eastAsia="Calibri" w:hAnsi="Calibri"/>
    </w:rPr>
  </w:style>
  <w:style w:type="paragraph" w:styleId="aff0">
    <w:name w:val="annotation text"/>
    <w:basedOn w:val="a"/>
    <w:link w:val="aff"/>
    <w:uiPriority w:val="99"/>
    <w:semiHidden/>
    <w:unhideWhenUsed/>
    <w:rsid w:val="004656F9"/>
    <w:pPr>
      <w:suppressAutoHyphens w:val="0"/>
      <w:spacing w:after="200" w:line="276" w:lineRule="auto"/>
    </w:pPr>
    <w:rPr>
      <w:rFonts w:ascii="Calibri" w:eastAsia="Calibri" w:hAnsi="Calibri" w:cstheme="minorBidi"/>
      <w:sz w:val="22"/>
      <w:szCs w:val="22"/>
      <w:lang w:eastAsia="en-US"/>
    </w:rPr>
  </w:style>
  <w:style w:type="character" w:customStyle="1" w:styleId="17">
    <w:name w:val="Текст примечания Знак1"/>
    <w:basedOn w:val="a0"/>
    <w:uiPriority w:val="99"/>
    <w:semiHidden/>
    <w:rsid w:val="004656F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ff1">
    <w:name w:val="Тема примечания Знак"/>
    <w:basedOn w:val="aff"/>
    <w:link w:val="aff2"/>
    <w:uiPriority w:val="99"/>
    <w:semiHidden/>
    <w:rsid w:val="004656F9"/>
    <w:rPr>
      <w:rFonts w:ascii="Calibri" w:eastAsia="Calibri" w:hAnsi="Calibri"/>
      <w:b/>
      <w:bCs/>
    </w:rPr>
  </w:style>
  <w:style w:type="paragraph" w:styleId="aff2">
    <w:name w:val="annotation subject"/>
    <w:basedOn w:val="aff0"/>
    <w:next w:val="aff0"/>
    <w:link w:val="aff1"/>
    <w:uiPriority w:val="99"/>
    <w:semiHidden/>
    <w:unhideWhenUsed/>
    <w:rsid w:val="004656F9"/>
    <w:rPr>
      <w:b/>
      <w:bCs/>
    </w:rPr>
  </w:style>
  <w:style w:type="character" w:customStyle="1" w:styleId="18">
    <w:name w:val="Тема примечания Знак1"/>
    <w:basedOn w:val="17"/>
    <w:uiPriority w:val="99"/>
    <w:semiHidden/>
    <w:rsid w:val="004656F9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aff3">
    <w:name w:val="Title"/>
    <w:basedOn w:val="a"/>
    <w:link w:val="aff4"/>
    <w:qFormat/>
    <w:rsid w:val="004656F9"/>
    <w:pPr>
      <w:suppressAutoHyphens w:val="0"/>
      <w:jc w:val="center"/>
    </w:pPr>
    <w:rPr>
      <w:b/>
      <w:bCs/>
      <w:sz w:val="32"/>
      <w:lang w:eastAsia="ru-RU"/>
    </w:rPr>
  </w:style>
  <w:style w:type="character" w:customStyle="1" w:styleId="aff4">
    <w:name w:val="Название Знак"/>
    <w:basedOn w:val="a0"/>
    <w:link w:val="aff3"/>
    <w:rsid w:val="004656F9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character" w:customStyle="1" w:styleId="31">
    <w:name w:val="Заголовок №3_"/>
    <w:link w:val="310"/>
    <w:rsid w:val="004656F9"/>
    <w:rPr>
      <w:b/>
      <w:bCs/>
      <w:shd w:val="clear" w:color="auto" w:fill="FFFFFF"/>
    </w:rPr>
  </w:style>
  <w:style w:type="paragraph" w:customStyle="1" w:styleId="310">
    <w:name w:val="Заголовок №31"/>
    <w:basedOn w:val="a"/>
    <w:link w:val="31"/>
    <w:rsid w:val="004656F9"/>
    <w:pPr>
      <w:shd w:val="clear" w:color="auto" w:fill="FFFFFF"/>
      <w:suppressAutoHyphens w:val="0"/>
      <w:spacing w:line="211" w:lineRule="exact"/>
      <w:jc w:val="both"/>
      <w:outlineLvl w:val="2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character" w:customStyle="1" w:styleId="140">
    <w:name w:val="Основной текст (14)_"/>
    <w:link w:val="141"/>
    <w:rsid w:val="004656F9"/>
    <w:rPr>
      <w:i/>
      <w:iCs/>
      <w:shd w:val="clear" w:color="auto" w:fill="FFFFFF"/>
    </w:rPr>
  </w:style>
  <w:style w:type="paragraph" w:customStyle="1" w:styleId="141">
    <w:name w:val="Основной текст (14)1"/>
    <w:basedOn w:val="a"/>
    <w:link w:val="140"/>
    <w:rsid w:val="004656F9"/>
    <w:pPr>
      <w:shd w:val="clear" w:color="auto" w:fill="FFFFFF"/>
      <w:suppressAutoHyphens w:val="0"/>
      <w:spacing w:line="211" w:lineRule="exact"/>
      <w:ind w:firstLine="400"/>
      <w:jc w:val="both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character" w:customStyle="1" w:styleId="142">
    <w:name w:val="Основной текст (14)"/>
    <w:rsid w:val="004656F9"/>
    <w:rPr>
      <w:i/>
      <w:iCs/>
      <w:noProof/>
      <w:sz w:val="22"/>
      <w:szCs w:val="22"/>
      <w:shd w:val="clear" w:color="auto" w:fill="FFFFFF"/>
    </w:rPr>
  </w:style>
  <w:style w:type="character" w:customStyle="1" w:styleId="1462">
    <w:name w:val="Основной текст (14)62"/>
    <w:rsid w:val="004656F9"/>
    <w:rPr>
      <w:rFonts w:ascii="Times New Roman" w:hAnsi="Times New Roman" w:cs="Times New Roman"/>
      <w:i w:val="0"/>
      <w:iCs w:val="0"/>
      <w:spacing w:val="0"/>
      <w:sz w:val="22"/>
      <w:szCs w:val="22"/>
      <w:shd w:val="clear" w:color="auto" w:fill="FFFFFF"/>
    </w:rPr>
  </w:style>
  <w:style w:type="character" w:customStyle="1" w:styleId="1425">
    <w:name w:val="Основной текст (14)25"/>
    <w:rsid w:val="004656F9"/>
    <w:rPr>
      <w:rFonts w:ascii="Times New Roman" w:hAnsi="Times New Roman" w:cs="Times New Roman"/>
      <w:i w:val="0"/>
      <w:iCs w:val="0"/>
      <w:noProof/>
      <w:spacing w:val="0"/>
      <w:sz w:val="22"/>
      <w:szCs w:val="22"/>
      <w:shd w:val="clear" w:color="auto" w:fill="FFFFFF"/>
    </w:rPr>
  </w:style>
  <w:style w:type="character" w:customStyle="1" w:styleId="36">
    <w:name w:val="Заголовок №36"/>
    <w:rsid w:val="004656F9"/>
    <w:rPr>
      <w:rFonts w:ascii="Times New Roman" w:hAnsi="Times New Roman" w:cs="Times New Roman"/>
      <w:b w:val="0"/>
      <w:bCs w:val="0"/>
      <w:spacing w:val="0"/>
      <w:sz w:val="22"/>
      <w:szCs w:val="22"/>
      <w:shd w:val="clear" w:color="auto" w:fill="FFFFFF"/>
    </w:rPr>
  </w:style>
  <w:style w:type="character" w:customStyle="1" w:styleId="FontStyle51">
    <w:name w:val="Font Style51"/>
    <w:rsid w:val="004656F9"/>
    <w:rPr>
      <w:rFonts w:ascii="Times New Roman" w:hAnsi="Times New Roman" w:cs="Times New Roman"/>
      <w:sz w:val="26"/>
      <w:szCs w:val="26"/>
    </w:rPr>
  </w:style>
  <w:style w:type="paragraph" w:customStyle="1" w:styleId="Style33">
    <w:name w:val="Style33"/>
    <w:basedOn w:val="a"/>
    <w:rsid w:val="004656F9"/>
    <w:pPr>
      <w:widowControl w:val="0"/>
      <w:suppressAutoHyphens w:val="0"/>
      <w:autoSpaceDE w:val="0"/>
      <w:autoSpaceDN w:val="0"/>
      <w:adjustRightInd w:val="0"/>
      <w:spacing w:line="418" w:lineRule="exact"/>
      <w:ind w:firstLine="720"/>
      <w:jc w:val="both"/>
    </w:pPr>
    <w:rPr>
      <w:lang w:eastAsia="ru-RU"/>
    </w:rPr>
  </w:style>
  <w:style w:type="table" w:customStyle="1" w:styleId="19">
    <w:name w:val="Сетка таблицы1"/>
    <w:basedOn w:val="a1"/>
    <w:next w:val="af5"/>
    <w:rsid w:val="004656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4">
    <w:name w:val="Style4"/>
    <w:basedOn w:val="a"/>
    <w:uiPriority w:val="99"/>
    <w:rsid w:val="00FE002F"/>
    <w:pPr>
      <w:widowControl w:val="0"/>
      <w:suppressAutoHyphens w:val="0"/>
      <w:autoSpaceDE w:val="0"/>
      <w:autoSpaceDN w:val="0"/>
      <w:adjustRightInd w:val="0"/>
    </w:pPr>
    <w:rPr>
      <w:lang w:eastAsia="ru-RU"/>
    </w:rPr>
  </w:style>
  <w:style w:type="paragraph" w:customStyle="1" w:styleId="Style5">
    <w:name w:val="Style5"/>
    <w:basedOn w:val="a"/>
    <w:rsid w:val="00FE002F"/>
    <w:pPr>
      <w:widowControl w:val="0"/>
      <w:suppressAutoHyphens w:val="0"/>
      <w:autoSpaceDE w:val="0"/>
      <w:autoSpaceDN w:val="0"/>
      <w:adjustRightInd w:val="0"/>
    </w:pPr>
    <w:rPr>
      <w:rFonts w:eastAsia="Calibri"/>
      <w:lang w:eastAsia="ru-RU"/>
    </w:rPr>
  </w:style>
  <w:style w:type="character" w:customStyle="1" w:styleId="FontStyle13">
    <w:name w:val="Font Style13"/>
    <w:basedOn w:val="a0"/>
    <w:rsid w:val="00FE002F"/>
    <w:rPr>
      <w:rFonts w:ascii="Times New Roman" w:hAnsi="Times New Roman" w:cs="Times New Roman"/>
      <w:sz w:val="24"/>
      <w:szCs w:val="24"/>
    </w:rPr>
  </w:style>
  <w:style w:type="character" w:customStyle="1" w:styleId="FontStyle14">
    <w:name w:val="Font Style14"/>
    <w:basedOn w:val="a0"/>
    <w:rsid w:val="00FE002F"/>
    <w:rPr>
      <w:rFonts w:ascii="Times New Roman" w:hAnsi="Times New Roman" w:cs="Times New Roman"/>
      <w:sz w:val="22"/>
      <w:szCs w:val="22"/>
    </w:rPr>
  </w:style>
  <w:style w:type="character" w:customStyle="1" w:styleId="FontStyle15">
    <w:name w:val="Font Style15"/>
    <w:basedOn w:val="a0"/>
    <w:rsid w:val="00FE002F"/>
    <w:rPr>
      <w:rFonts w:ascii="Times New Roman" w:hAnsi="Times New Roman" w:cs="Times New Roman"/>
      <w:b/>
      <w:bCs/>
      <w:i/>
      <w:iCs/>
      <w:sz w:val="22"/>
      <w:szCs w:val="22"/>
    </w:rPr>
  </w:style>
  <w:style w:type="paragraph" w:customStyle="1" w:styleId="aff5">
    <w:name w:val="Базовый"/>
    <w:rsid w:val="00FE002F"/>
    <w:pPr>
      <w:tabs>
        <w:tab w:val="left" w:pos="708"/>
      </w:tabs>
      <w:suppressAutoHyphens/>
    </w:pPr>
    <w:rPr>
      <w:rFonts w:ascii="Times New Roman" w:eastAsia="SimSun" w:hAnsi="Times New Roman" w:cs="Mangal"/>
      <w:color w:val="00000A"/>
      <w:sz w:val="24"/>
      <w:szCs w:val="24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56F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"/>
    <w:qFormat/>
    <w:rsid w:val="004656F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4656F9"/>
    <w:pPr>
      <w:keepNext/>
      <w:suppressAutoHyphens w:val="0"/>
      <w:jc w:val="center"/>
      <w:outlineLvl w:val="1"/>
    </w:pPr>
    <w:rPr>
      <w:sz w:val="28"/>
      <w:lang w:eastAsia="ru-RU"/>
    </w:rPr>
  </w:style>
  <w:style w:type="paragraph" w:styleId="3">
    <w:name w:val="heading 3"/>
    <w:basedOn w:val="a"/>
    <w:next w:val="a"/>
    <w:link w:val="30"/>
    <w:qFormat/>
    <w:rsid w:val="004656F9"/>
    <w:pPr>
      <w:keepNext/>
      <w:suppressAutoHyphens w:val="0"/>
      <w:ind w:left="360"/>
      <w:jc w:val="center"/>
      <w:outlineLvl w:val="2"/>
    </w:pPr>
    <w:rPr>
      <w:b/>
      <w:iCs/>
      <w:lang w:eastAsia="ru-RU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656F9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656F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ar-SA"/>
    </w:rPr>
  </w:style>
  <w:style w:type="character" w:customStyle="1" w:styleId="20">
    <w:name w:val="Заголовок 2 Знак"/>
    <w:basedOn w:val="a0"/>
    <w:link w:val="2"/>
    <w:rsid w:val="004656F9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4656F9"/>
    <w:rPr>
      <w:rFonts w:ascii="Times New Roman" w:eastAsia="Times New Roman" w:hAnsi="Times New Roman" w:cs="Times New Roman"/>
      <w:b/>
      <w:iCs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4656F9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ar-SA"/>
    </w:rPr>
  </w:style>
  <w:style w:type="character" w:customStyle="1" w:styleId="WW8Num1z0">
    <w:name w:val="WW8Num1z0"/>
    <w:rsid w:val="004656F9"/>
    <w:rPr>
      <w:rFonts w:ascii="Symbol" w:hAnsi="Symbol"/>
    </w:rPr>
  </w:style>
  <w:style w:type="character" w:customStyle="1" w:styleId="WW8Num1z1">
    <w:name w:val="WW8Num1z1"/>
    <w:rsid w:val="004656F9"/>
    <w:rPr>
      <w:rFonts w:ascii="Courier New" w:hAnsi="Courier New" w:cs="Courier New"/>
    </w:rPr>
  </w:style>
  <w:style w:type="character" w:customStyle="1" w:styleId="WW8Num2z0">
    <w:name w:val="WW8Num2z0"/>
    <w:rsid w:val="004656F9"/>
    <w:rPr>
      <w:rFonts w:ascii="Symbol" w:hAnsi="Symbol"/>
    </w:rPr>
  </w:style>
  <w:style w:type="character" w:customStyle="1" w:styleId="WW8Num2z1">
    <w:name w:val="WW8Num2z1"/>
    <w:rsid w:val="004656F9"/>
    <w:rPr>
      <w:rFonts w:ascii="Courier New" w:hAnsi="Courier New" w:cs="Courier New"/>
    </w:rPr>
  </w:style>
  <w:style w:type="character" w:customStyle="1" w:styleId="WW8Num3z0">
    <w:name w:val="WW8Num3z0"/>
    <w:rsid w:val="004656F9"/>
    <w:rPr>
      <w:rFonts w:ascii="Symbol" w:hAnsi="Symbol" w:cs="OpenSymbol"/>
    </w:rPr>
  </w:style>
  <w:style w:type="character" w:customStyle="1" w:styleId="WW8Num3z1">
    <w:name w:val="WW8Num3z1"/>
    <w:rsid w:val="004656F9"/>
    <w:rPr>
      <w:rFonts w:ascii="OpenSymbol" w:hAnsi="OpenSymbol" w:cs="OpenSymbol"/>
    </w:rPr>
  </w:style>
  <w:style w:type="character" w:customStyle="1" w:styleId="WW8Num4z0">
    <w:name w:val="WW8Num4z0"/>
    <w:rsid w:val="004656F9"/>
    <w:rPr>
      <w:rFonts w:ascii="Symbol" w:hAnsi="Symbol"/>
    </w:rPr>
  </w:style>
  <w:style w:type="character" w:customStyle="1" w:styleId="WW8Num4z1">
    <w:name w:val="WW8Num4z1"/>
    <w:rsid w:val="004656F9"/>
    <w:rPr>
      <w:rFonts w:ascii="Courier New" w:hAnsi="Courier New" w:cs="Courier New"/>
    </w:rPr>
  </w:style>
  <w:style w:type="character" w:customStyle="1" w:styleId="WW8Num5z0">
    <w:name w:val="WW8Num5z0"/>
    <w:rsid w:val="004656F9"/>
    <w:rPr>
      <w:rFonts w:ascii="Symbol" w:hAnsi="Symbol"/>
    </w:rPr>
  </w:style>
  <w:style w:type="character" w:customStyle="1" w:styleId="WW8Num5z1">
    <w:name w:val="WW8Num5z1"/>
    <w:rsid w:val="004656F9"/>
    <w:rPr>
      <w:rFonts w:ascii="Courier New" w:hAnsi="Courier New" w:cs="Courier New"/>
    </w:rPr>
  </w:style>
  <w:style w:type="character" w:customStyle="1" w:styleId="WW8Num7z0">
    <w:name w:val="WW8Num7z0"/>
    <w:rsid w:val="004656F9"/>
    <w:rPr>
      <w:rFonts w:ascii="Symbol" w:hAnsi="Symbol"/>
    </w:rPr>
  </w:style>
  <w:style w:type="character" w:customStyle="1" w:styleId="WW8Num7z1">
    <w:name w:val="WW8Num7z1"/>
    <w:rsid w:val="004656F9"/>
    <w:rPr>
      <w:rFonts w:ascii="Courier New" w:hAnsi="Courier New" w:cs="Courier New"/>
    </w:rPr>
  </w:style>
  <w:style w:type="character" w:customStyle="1" w:styleId="WW8Num7z2">
    <w:name w:val="WW8Num7z2"/>
    <w:rsid w:val="004656F9"/>
    <w:rPr>
      <w:rFonts w:ascii="Wingdings" w:hAnsi="Wingdings"/>
    </w:rPr>
  </w:style>
  <w:style w:type="character" w:customStyle="1" w:styleId="WW8Num8z0">
    <w:name w:val="WW8Num8z0"/>
    <w:rsid w:val="004656F9"/>
    <w:rPr>
      <w:rFonts w:ascii="Symbol" w:hAnsi="Symbol"/>
    </w:rPr>
  </w:style>
  <w:style w:type="character" w:customStyle="1" w:styleId="WW8Num8z1">
    <w:name w:val="WW8Num8z1"/>
    <w:rsid w:val="004656F9"/>
    <w:rPr>
      <w:rFonts w:ascii="Courier New" w:hAnsi="Courier New" w:cs="Courier New"/>
    </w:rPr>
  </w:style>
  <w:style w:type="character" w:customStyle="1" w:styleId="WW8Num8z2">
    <w:name w:val="WW8Num8z2"/>
    <w:rsid w:val="004656F9"/>
    <w:rPr>
      <w:rFonts w:ascii="Wingdings" w:hAnsi="Wingdings"/>
    </w:rPr>
  </w:style>
  <w:style w:type="character" w:customStyle="1" w:styleId="21">
    <w:name w:val="Основной шрифт абзаца2"/>
    <w:rsid w:val="004656F9"/>
  </w:style>
  <w:style w:type="character" w:customStyle="1" w:styleId="WW8Num1z2">
    <w:name w:val="WW8Num1z2"/>
    <w:rsid w:val="004656F9"/>
    <w:rPr>
      <w:rFonts w:ascii="Wingdings" w:hAnsi="Wingdings"/>
    </w:rPr>
  </w:style>
  <w:style w:type="character" w:customStyle="1" w:styleId="WW8Num2z2">
    <w:name w:val="WW8Num2z2"/>
    <w:rsid w:val="004656F9"/>
    <w:rPr>
      <w:rFonts w:ascii="Wingdings" w:hAnsi="Wingdings"/>
    </w:rPr>
  </w:style>
  <w:style w:type="character" w:customStyle="1" w:styleId="WW8Num4z2">
    <w:name w:val="WW8Num4z2"/>
    <w:rsid w:val="004656F9"/>
    <w:rPr>
      <w:rFonts w:ascii="Wingdings" w:hAnsi="Wingdings"/>
    </w:rPr>
  </w:style>
  <w:style w:type="character" w:customStyle="1" w:styleId="WW8Num5z2">
    <w:name w:val="WW8Num5z2"/>
    <w:rsid w:val="004656F9"/>
    <w:rPr>
      <w:rFonts w:ascii="Wingdings" w:hAnsi="Wingdings"/>
    </w:rPr>
  </w:style>
  <w:style w:type="character" w:customStyle="1" w:styleId="WW8Num6z0">
    <w:name w:val="WW8Num6z0"/>
    <w:rsid w:val="004656F9"/>
    <w:rPr>
      <w:rFonts w:ascii="Symbol" w:hAnsi="Symbol"/>
    </w:rPr>
  </w:style>
  <w:style w:type="character" w:customStyle="1" w:styleId="WW8Num6z1">
    <w:name w:val="WW8Num6z1"/>
    <w:rsid w:val="004656F9"/>
    <w:rPr>
      <w:rFonts w:ascii="Courier New" w:hAnsi="Courier New" w:cs="Courier New"/>
    </w:rPr>
  </w:style>
  <w:style w:type="character" w:customStyle="1" w:styleId="WW8Num6z2">
    <w:name w:val="WW8Num6z2"/>
    <w:rsid w:val="004656F9"/>
    <w:rPr>
      <w:rFonts w:ascii="Wingdings" w:hAnsi="Wingdings"/>
    </w:rPr>
  </w:style>
  <w:style w:type="character" w:customStyle="1" w:styleId="11">
    <w:name w:val="Основной шрифт абзаца1"/>
    <w:rsid w:val="004656F9"/>
  </w:style>
  <w:style w:type="character" w:customStyle="1" w:styleId="dash041e005f0431005f044b005f0447005f043d005f044b005f0439005f005fchar1char1">
    <w:name w:val="dash041e_005f0431_005f044b_005f0447_005f043d_005f044b_005f0439_005f_005fchar1__char1"/>
    <w:rsid w:val="004656F9"/>
    <w:rPr>
      <w:rFonts w:ascii="Times New Roman" w:hAnsi="Times New Roman" w:cs="Times New Roman"/>
      <w:strike w:val="0"/>
      <w:dstrike w:val="0"/>
      <w:sz w:val="24"/>
      <w:szCs w:val="24"/>
      <w:u w:val="none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rsid w:val="004656F9"/>
    <w:rPr>
      <w:rFonts w:ascii="Times New Roman" w:hAnsi="Times New Roman" w:cs="Times New Roman"/>
      <w:strike w:val="0"/>
      <w:dstrike w:val="0"/>
      <w:sz w:val="24"/>
      <w:szCs w:val="24"/>
      <w:u w:val="none"/>
    </w:rPr>
  </w:style>
  <w:style w:type="character" w:customStyle="1" w:styleId="dash041e0431044b0447043d044b0439char1">
    <w:name w:val="dash041e_0431_044b_0447_043d_044b_0439__char1"/>
    <w:rsid w:val="004656F9"/>
    <w:rPr>
      <w:rFonts w:ascii="Times New Roman" w:hAnsi="Times New Roman" w:cs="Times New Roman"/>
      <w:strike w:val="0"/>
      <w:dstrike w:val="0"/>
      <w:sz w:val="24"/>
      <w:szCs w:val="24"/>
      <w:u w:val="none"/>
    </w:rPr>
  </w:style>
  <w:style w:type="character" w:customStyle="1" w:styleId="22">
    <w:name w:val="Основной текст с отступом 2 Знак"/>
    <w:rsid w:val="004656F9"/>
    <w:rPr>
      <w:sz w:val="24"/>
    </w:rPr>
  </w:style>
  <w:style w:type="character" w:customStyle="1" w:styleId="210">
    <w:name w:val="Основной текст с отступом 2 Знак1"/>
    <w:rsid w:val="004656F9"/>
    <w:rPr>
      <w:sz w:val="24"/>
      <w:szCs w:val="24"/>
    </w:rPr>
  </w:style>
  <w:style w:type="character" w:customStyle="1" w:styleId="a3">
    <w:name w:val="Основной текст_"/>
    <w:rsid w:val="004656F9"/>
    <w:rPr>
      <w:shd w:val="clear" w:color="auto" w:fill="FFFFFF"/>
    </w:rPr>
  </w:style>
  <w:style w:type="character" w:customStyle="1" w:styleId="23">
    <w:name w:val="Основной текст2"/>
    <w:rsid w:val="004656F9"/>
    <w:rPr>
      <w:rFonts w:eastAsia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ru-RU"/>
    </w:rPr>
  </w:style>
  <w:style w:type="character" w:customStyle="1" w:styleId="a4">
    <w:name w:val="Основной текст + Полужирный"/>
    <w:rsid w:val="004656F9"/>
    <w:rPr>
      <w:rFonts w:eastAsia="Times New Roman"/>
      <w:b/>
      <w:bCs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ru-RU"/>
    </w:rPr>
  </w:style>
  <w:style w:type="character" w:customStyle="1" w:styleId="a5">
    <w:name w:val="Основной текст + Курсив"/>
    <w:rsid w:val="004656F9"/>
    <w:rPr>
      <w:rFonts w:eastAsia="Times New Roman"/>
      <w:i/>
      <w:iCs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ru-RU"/>
    </w:rPr>
  </w:style>
  <w:style w:type="character" w:customStyle="1" w:styleId="a6">
    <w:name w:val="Маркеры списка"/>
    <w:rsid w:val="004656F9"/>
    <w:rPr>
      <w:rFonts w:ascii="OpenSymbol" w:eastAsia="OpenSymbol" w:hAnsi="OpenSymbol" w:cs="OpenSymbol"/>
    </w:rPr>
  </w:style>
  <w:style w:type="character" w:customStyle="1" w:styleId="a7">
    <w:name w:val="Текст выноски Знак"/>
    <w:uiPriority w:val="99"/>
    <w:rsid w:val="004656F9"/>
    <w:rPr>
      <w:rFonts w:ascii="Tahoma" w:hAnsi="Tahoma" w:cs="Tahoma"/>
      <w:sz w:val="16"/>
      <w:szCs w:val="16"/>
    </w:rPr>
  </w:style>
  <w:style w:type="paragraph" w:customStyle="1" w:styleId="a8">
    <w:name w:val="Заголовок"/>
    <w:basedOn w:val="a"/>
    <w:next w:val="a9"/>
    <w:rsid w:val="004656F9"/>
    <w:pPr>
      <w:keepNext/>
      <w:spacing w:before="240" w:after="120"/>
    </w:pPr>
    <w:rPr>
      <w:rFonts w:ascii="Arial" w:eastAsia="Arial Unicode MS" w:hAnsi="Arial" w:cs="Arial Unicode MS"/>
      <w:sz w:val="28"/>
      <w:szCs w:val="28"/>
    </w:rPr>
  </w:style>
  <w:style w:type="paragraph" w:styleId="a9">
    <w:name w:val="Body Text"/>
    <w:basedOn w:val="a"/>
    <w:link w:val="aa"/>
    <w:rsid w:val="004656F9"/>
    <w:pPr>
      <w:spacing w:after="120"/>
    </w:pPr>
  </w:style>
  <w:style w:type="character" w:customStyle="1" w:styleId="aa">
    <w:name w:val="Основной текст Знак"/>
    <w:basedOn w:val="a0"/>
    <w:link w:val="a9"/>
    <w:rsid w:val="004656F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b">
    <w:name w:val="List"/>
    <w:basedOn w:val="a9"/>
    <w:rsid w:val="004656F9"/>
  </w:style>
  <w:style w:type="paragraph" w:customStyle="1" w:styleId="24">
    <w:name w:val="Название2"/>
    <w:basedOn w:val="a"/>
    <w:rsid w:val="004656F9"/>
    <w:pPr>
      <w:suppressLineNumbers/>
      <w:spacing w:before="120" w:after="120"/>
    </w:pPr>
    <w:rPr>
      <w:i/>
      <w:iCs/>
    </w:rPr>
  </w:style>
  <w:style w:type="paragraph" w:customStyle="1" w:styleId="25">
    <w:name w:val="Указатель2"/>
    <w:basedOn w:val="a"/>
    <w:rsid w:val="004656F9"/>
    <w:pPr>
      <w:suppressLineNumbers/>
    </w:pPr>
  </w:style>
  <w:style w:type="paragraph" w:customStyle="1" w:styleId="12">
    <w:name w:val="Название1"/>
    <w:basedOn w:val="a"/>
    <w:rsid w:val="004656F9"/>
    <w:pPr>
      <w:suppressLineNumbers/>
      <w:spacing w:before="120" w:after="120"/>
    </w:pPr>
    <w:rPr>
      <w:i/>
      <w:iCs/>
    </w:rPr>
  </w:style>
  <w:style w:type="paragraph" w:customStyle="1" w:styleId="13">
    <w:name w:val="Указатель1"/>
    <w:basedOn w:val="a"/>
    <w:rsid w:val="004656F9"/>
    <w:pPr>
      <w:suppressLineNumbers/>
    </w:pPr>
  </w:style>
  <w:style w:type="paragraph" w:customStyle="1" w:styleId="dash0410005f0431005f0437005f0430005f0446005f0020005f0441005f043f005f0438005f0441005f043a005f0430">
    <w:name w:val="dash0410_005f0431_005f0437_005f0430_005f0446_005f0020_005f0441_005f043f_005f0438_005f0441_005f043a_005f0430"/>
    <w:basedOn w:val="a"/>
    <w:rsid w:val="004656F9"/>
    <w:pPr>
      <w:ind w:left="720" w:firstLine="700"/>
      <w:jc w:val="both"/>
    </w:pPr>
  </w:style>
  <w:style w:type="paragraph" w:customStyle="1" w:styleId="dash041e0431044b0447043d044b0439">
    <w:name w:val="dash041e_0431_044b_0447_043d_044b_0439"/>
    <w:basedOn w:val="a"/>
    <w:rsid w:val="004656F9"/>
  </w:style>
  <w:style w:type="paragraph" w:customStyle="1" w:styleId="211">
    <w:name w:val="Основной текст с отступом 21"/>
    <w:basedOn w:val="a"/>
    <w:rsid w:val="004656F9"/>
    <w:pPr>
      <w:spacing w:after="120" w:line="480" w:lineRule="auto"/>
      <w:ind w:left="283"/>
    </w:pPr>
    <w:rPr>
      <w:szCs w:val="20"/>
    </w:rPr>
  </w:style>
  <w:style w:type="paragraph" w:customStyle="1" w:styleId="4">
    <w:name w:val="Основной текст4"/>
    <w:basedOn w:val="a"/>
    <w:rsid w:val="004656F9"/>
    <w:pPr>
      <w:widowControl w:val="0"/>
      <w:shd w:val="clear" w:color="auto" w:fill="FFFFFF"/>
      <w:spacing w:before="300" w:line="269" w:lineRule="exact"/>
      <w:ind w:firstLine="300"/>
      <w:jc w:val="both"/>
    </w:pPr>
    <w:rPr>
      <w:sz w:val="20"/>
      <w:szCs w:val="20"/>
    </w:rPr>
  </w:style>
  <w:style w:type="paragraph" w:customStyle="1" w:styleId="ac">
    <w:name w:val="Содержимое таблицы"/>
    <w:basedOn w:val="a"/>
    <w:rsid w:val="004656F9"/>
    <w:pPr>
      <w:suppressLineNumbers/>
    </w:pPr>
  </w:style>
  <w:style w:type="paragraph" w:customStyle="1" w:styleId="ad">
    <w:name w:val="Заголовок таблицы"/>
    <w:basedOn w:val="ac"/>
    <w:rsid w:val="004656F9"/>
    <w:pPr>
      <w:jc w:val="center"/>
    </w:pPr>
    <w:rPr>
      <w:b/>
      <w:bCs/>
    </w:rPr>
  </w:style>
  <w:style w:type="paragraph" w:styleId="ae">
    <w:name w:val="Balloon Text"/>
    <w:basedOn w:val="a"/>
    <w:link w:val="14"/>
    <w:uiPriority w:val="99"/>
    <w:rsid w:val="004656F9"/>
    <w:rPr>
      <w:rFonts w:ascii="Tahoma" w:hAnsi="Tahoma" w:cs="Tahoma"/>
      <w:sz w:val="16"/>
      <w:szCs w:val="16"/>
    </w:rPr>
  </w:style>
  <w:style w:type="character" w:customStyle="1" w:styleId="14">
    <w:name w:val="Текст выноски Знак1"/>
    <w:basedOn w:val="a0"/>
    <w:link w:val="ae"/>
    <w:uiPriority w:val="99"/>
    <w:rsid w:val="004656F9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f">
    <w:name w:val="Содержимое врезки"/>
    <w:basedOn w:val="a9"/>
    <w:rsid w:val="004656F9"/>
  </w:style>
  <w:style w:type="paragraph" w:customStyle="1" w:styleId="15">
    <w:name w:val="Без интервала1"/>
    <w:link w:val="NoSpacingChar"/>
    <w:rsid w:val="004656F9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NoSpacingChar">
    <w:name w:val="No Spacing Char"/>
    <w:basedOn w:val="a0"/>
    <w:link w:val="15"/>
    <w:locked/>
    <w:rsid w:val="004656F9"/>
    <w:rPr>
      <w:rFonts w:ascii="Calibri" w:eastAsia="Times New Roman" w:hAnsi="Calibri" w:cs="Times New Roman"/>
    </w:rPr>
  </w:style>
  <w:style w:type="character" w:styleId="af0">
    <w:name w:val="Strong"/>
    <w:basedOn w:val="a0"/>
    <w:qFormat/>
    <w:rsid w:val="004656F9"/>
    <w:rPr>
      <w:rFonts w:cs="Times New Roman"/>
      <w:b/>
      <w:bCs/>
    </w:rPr>
  </w:style>
  <w:style w:type="paragraph" w:customStyle="1" w:styleId="26">
    <w:name w:val="Без интервала2"/>
    <w:rsid w:val="004656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1">
    <w:name w:val="Hyperlink"/>
    <w:basedOn w:val="a0"/>
    <w:rsid w:val="004656F9"/>
    <w:rPr>
      <w:rFonts w:cs="Times New Roman"/>
      <w:color w:val="0000FF"/>
      <w:u w:val="single"/>
    </w:rPr>
  </w:style>
  <w:style w:type="paragraph" w:styleId="af2">
    <w:name w:val="Normal (Web)"/>
    <w:basedOn w:val="a"/>
    <w:rsid w:val="004656F9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f3">
    <w:name w:val="Plain Text"/>
    <w:basedOn w:val="a"/>
    <w:link w:val="af4"/>
    <w:rsid w:val="004656F9"/>
    <w:pPr>
      <w:suppressAutoHyphens w:val="0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af4">
    <w:name w:val="Текст Знак"/>
    <w:basedOn w:val="a0"/>
    <w:link w:val="af3"/>
    <w:rsid w:val="004656F9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ontStyle12">
    <w:name w:val="Font Style12"/>
    <w:basedOn w:val="a0"/>
    <w:rsid w:val="004656F9"/>
    <w:rPr>
      <w:rFonts w:ascii="Georgia" w:hAnsi="Georgia" w:cs="Georgia"/>
      <w:i/>
      <w:iCs/>
      <w:sz w:val="18"/>
      <w:szCs w:val="18"/>
    </w:rPr>
  </w:style>
  <w:style w:type="table" w:styleId="af5">
    <w:name w:val="Table Grid"/>
    <w:basedOn w:val="a1"/>
    <w:uiPriority w:val="59"/>
    <w:rsid w:val="004656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header"/>
    <w:basedOn w:val="a"/>
    <w:link w:val="af7"/>
    <w:uiPriority w:val="99"/>
    <w:unhideWhenUsed/>
    <w:rsid w:val="004656F9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basedOn w:val="a0"/>
    <w:link w:val="af6"/>
    <w:uiPriority w:val="99"/>
    <w:rsid w:val="004656F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8">
    <w:name w:val="footer"/>
    <w:basedOn w:val="a"/>
    <w:link w:val="af9"/>
    <w:uiPriority w:val="99"/>
    <w:unhideWhenUsed/>
    <w:rsid w:val="004656F9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basedOn w:val="a0"/>
    <w:link w:val="af8"/>
    <w:uiPriority w:val="99"/>
    <w:rsid w:val="004656F9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afa">
    <w:name w:val="page number"/>
    <w:basedOn w:val="a0"/>
    <w:uiPriority w:val="99"/>
    <w:unhideWhenUsed/>
    <w:rsid w:val="004656F9"/>
    <w:rPr>
      <w:rFonts w:eastAsiaTheme="minorEastAsia" w:cstheme="minorBidi"/>
      <w:bCs w:val="0"/>
      <w:iCs w:val="0"/>
      <w:szCs w:val="22"/>
      <w:lang w:val="ru-RU"/>
    </w:rPr>
  </w:style>
  <w:style w:type="paragraph" w:styleId="afb">
    <w:name w:val="No Spacing"/>
    <w:link w:val="afc"/>
    <w:qFormat/>
    <w:rsid w:val="004656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c">
    <w:name w:val="Без интервала Знак"/>
    <w:link w:val="afb"/>
    <w:rsid w:val="004656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7">
    <w:name w:val="Body Text Indent 2"/>
    <w:basedOn w:val="a"/>
    <w:link w:val="220"/>
    <w:uiPriority w:val="99"/>
    <w:semiHidden/>
    <w:unhideWhenUsed/>
    <w:rsid w:val="004656F9"/>
    <w:pPr>
      <w:spacing w:after="120" w:line="480" w:lineRule="auto"/>
      <w:ind w:left="283"/>
    </w:pPr>
  </w:style>
  <w:style w:type="character" w:customStyle="1" w:styleId="220">
    <w:name w:val="Основной текст с отступом 2 Знак2"/>
    <w:basedOn w:val="a0"/>
    <w:link w:val="27"/>
    <w:uiPriority w:val="99"/>
    <w:semiHidden/>
    <w:rsid w:val="004656F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d">
    <w:name w:val="List Paragraph"/>
    <w:basedOn w:val="a"/>
    <w:qFormat/>
    <w:rsid w:val="004656F9"/>
    <w:pPr>
      <w:ind w:left="720"/>
      <w:contextualSpacing/>
    </w:pPr>
  </w:style>
  <w:style w:type="paragraph" w:customStyle="1" w:styleId="Default">
    <w:name w:val="Default"/>
    <w:rsid w:val="004656F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afe">
    <w:name w:val="......."/>
    <w:basedOn w:val="Default"/>
    <w:next w:val="Default"/>
    <w:uiPriority w:val="99"/>
    <w:rsid w:val="004656F9"/>
    <w:rPr>
      <w:color w:val="auto"/>
    </w:rPr>
  </w:style>
  <w:style w:type="paragraph" w:customStyle="1" w:styleId="16">
    <w:name w:val="ГЋГЎГ»Г·Г­Г»Г©1"/>
    <w:basedOn w:val="Default"/>
    <w:next w:val="Default"/>
    <w:uiPriority w:val="99"/>
    <w:rsid w:val="004656F9"/>
    <w:rPr>
      <w:color w:val="auto"/>
      <w:lang w:eastAsia="en-US"/>
    </w:rPr>
  </w:style>
  <w:style w:type="character" w:customStyle="1" w:styleId="aff">
    <w:name w:val="Текст примечания Знак"/>
    <w:basedOn w:val="a0"/>
    <w:link w:val="aff0"/>
    <w:uiPriority w:val="99"/>
    <w:semiHidden/>
    <w:rsid w:val="004656F9"/>
    <w:rPr>
      <w:rFonts w:ascii="Calibri" w:eastAsia="Calibri" w:hAnsi="Calibri"/>
    </w:rPr>
  </w:style>
  <w:style w:type="paragraph" w:styleId="aff0">
    <w:name w:val="annotation text"/>
    <w:basedOn w:val="a"/>
    <w:link w:val="aff"/>
    <w:uiPriority w:val="99"/>
    <w:semiHidden/>
    <w:unhideWhenUsed/>
    <w:rsid w:val="004656F9"/>
    <w:pPr>
      <w:suppressAutoHyphens w:val="0"/>
      <w:spacing w:after="200" w:line="276" w:lineRule="auto"/>
    </w:pPr>
    <w:rPr>
      <w:rFonts w:ascii="Calibri" w:eastAsia="Calibri" w:hAnsi="Calibri" w:cstheme="minorBidi"/>
      <w:sz w:val="22"/>
      <w:szCs w:val="22"/>
      <w:lang w:eastAsia="en-US"/>
    </w:rPr>
  </w:style>
  <w:style w:type="character" w:customStyle="1" w:styleId="17">
    <w:name w:val="Текст примечания Знак1"/>
    <w:basedOn w:val="a0"/>
    <w:uiPriority w:val="99"/>
    <w:semiHidden/>
    <w:rsid w:val="004656F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ff1">
    <w:name w:val="Тема примечания Знак"/>
    <w:basedOn w:val="aff"/>
    <w:link w:val="aff2"/>
    <w:uiPriority w:val="99"/>
    <w:semiHidden/>
    <w:rsid w:val="004656F9"/>
    <w:rPr>
      <w:rFonts w:ascii="Calibri" w:eastAsia="Calibri" w:hAnsi="Calibri"/>
      <w:b/>
      <w:bCs/>
    </w:rPr>
  </w:style>
  <w:style w:type="paragraph" w:styleId="aff2">
    <w:name w:val="annotation subject"/>
    <w:basedOn w:val="aff0"/>
    <w:next w:val="aff0"/>
    <w:link w:val="aff1"/>
    <w:uiPriority w:val="99"/>
    <w:semiHidden/>
    <w:unhideWhenUsed/>
    <w:rsid w:val="004656F9"/>
    <w:rPr>
      <w:b/>
      <w:bCs/>
    </w:rPr>
  </w:style>
  <w:style w:type="character" w:customStyle="1" w:styleId="18">
    <w:name w:val="Тема примечания Знак1"/>
    <w:basedOn w:val="17"/>
    <w:uiPriority w:val="99"/>
    <w:semiHidden/>
    <w:rsid w:val="004656F9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aff3">
    <w:name w:val="Title"/>
    <w:basedOn w:val="a"/>
    <w:link w:val="aff4"/>
    <w:qFormat/>
    <w:rsid w:val="004656F9"/>
    <w:pPr>
      <w:suppressAutoHyphens w:val="0"/>
      <w:jc w:val="center"/>
    </w:pPr>
    <w:rPr>
      <w:b/>
      <w:bCs/>
      <w:sz w:val="32"/>
      <w:lang w:eastAsia="ru-RU"/>
    </w:rPr>
  </w:style>
  <w:style w:type="character" w:customStyle="1" w:styleId="aff4">
    <w:name w:val="Название Знак"/>
    <w:basedOn w:val="a0"/>
    <w:link w:val="aff3"/>
    <w:rsid w:val="004656F9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character" w:customStyle="1" w:styleId="31">
    <w:name w:val="Заголовок №3_"/>
    <w:link w:val="310"/>
    <w:rsid w:val="004656F9"/>
    <w:rPr>
      <w:b/>
      <w:bCs/>
      <w:shd w:val="clear" w:color="auto" w:fill="FFFFFF"/>
    </w:rPr>
  </w:style>
  <w:style w:type="paragraph" w:customStyle="1" w:styleId="310">
    <w:name w:val="Заголовок №31"/>
    <w:basedOn w:val="a"/>
    <w:link w:val="31"/>
    <w:rsid w:val="004656F9"/>
    <w:pPr>
      <w:shd w:val="clear" w:color="auto" w:fill="FFFFFF"/>
      <w:suppressAutoHyphens w:val="0"/>
      <w:spacing w:line="211" w:lineRule="exact"/>
      <w:jc w:val="both"/>
      <w:outlineLvl w:val="2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character" w:customStyle="1" w:styleId="140">
    <w:name w:val="Основной текст (14)_"/>
    <w:link w:val="141"/>
    <w:rsid w:val="004656F9"/>
    <w:rPr>
      <w:i/>
      <w:iCs/>
      <w:shd w:val="clear" w:color="auto" w:fill="FFFFFF"/>
    </w:rPr>
  </w:style>
  <w:style w:type="paragraph" w:customStyle="1" w:styleId="141">
    <w:name w:val="Основной текст (14)1"/>
    <w:basedOn w:val="a"/>
    <w:link w:val="140"/>
    <w:rsid w:val="004656F9"/>
    <w:pPr>
      <w:shd w:val="clear" w:color="auto" w:fill="FFFFFF"/>
      <w:suppressAutoHyphens w:val="0"/>
      <w:spacing w:line="211" w:lineRule="exact"/>
      <w:ind w:firstLine="400"/>
      <w:jc w:val="both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character" w:customStyle="1" w:styleId="142">
    <w:name w:val="Основной текст (14)"/>
    <w:rsid w:val="004656F9"/>
    <w:rPr>
      <w:i/>
      <w:iCs/>
      <w:noProof/>
      <w:sz w:val="22"/>
      <w:szCs w:val="22"/>
      <w:shd w:val="clear" w:color="auto" w:fill="FFFFFF"/>
    </w:rPr>
  </w:style>
  <w:style w:type="character" w:customStyle="1" w:styleId="1462">
    <w:name w:val="Основной текст (14)62"/>
    <w:rsid w:val="004656F9"/>
    <w:rPr>
      <w:rFonts w:ascii="Times New Roman" w:hAnsi="Times New Roman" w:cs="Times New Roman"/>
      <w:i w:val="0"/>
      <w:iCs w:val="0"/>
      <w:spacing w:val="0"/>
      <w:sz w:val="22"/>
      <w:szCs w:val="22"/>
      <w:shd w:val="clear" w:color="auto" w:fill="FFFFFF"/>
    </w:rPr>
  </w:style>
  <w:style w:type="character" w:customStyle="1" w:styleId="1425">
    <w:name w:val="Основной текст (14)25"/>
    <w:rsid w:val="004656F9"/>
    <w:rPr>
      <w:rFonts w:ascii="Times New Roman" w:hAnsi="Times New Roman" w:cs="Times New Roman"/>
      <w:i w:val="0"/>
      <w:iCs w:val="0"/>
      <w:noProof/>
      <w:spacing w:val="0"/>
      <w:sz w:val="22"/>
      <w:szCs w:val="22"/>
      <w:shd w:val="clear" w:color="auto" w:fill="FFFFFF"/>
    </w:rPr>
  </w:style>
  <w:style w:type="character" w:customStyle="1" w:styleId="36">
    <w:name w:val="Заголовок №36"/>
    <w:rsid w:val="004656F9"/>
    <w:rPr>
      <w:rFonts w:ascii="Times New Roman" w:hAnsi="Times New Roman" w:cs="Times New Roman"/>
      <w:b w:val="0"/>
      <w:bCs w:val="0"/>
      <w:spacing w:val="0"/>
      <w:sz w:val="22"/>
      <w:szCs w:val="22"/>
      <w:shd w:val="clear" w:color="auto" w:fill="FFFFFF"/>
    </w:rPr>
  </w:style>
  <w:style w:type="character" w:customStyle="1" w:styleId="FontStyle51">
    <w:name w:val="Font Style51"/>
    <w:rsid w:val="004656F9"/>
    <w:rPr>
      <w:rFonts w:ascii="Times New Roman" w:hAnsi="Times New Roman" w:cs="Times New Roman"/>
      <w:sz w:val="26"/>
      <w:szCs w:val="26"/>
    </w:rPr>
  </w:style>
  <w:style w:type="paragraph" w:customStyle="1" w:styleId="Style33">
    <w:name w:val="Style33"/>
    <w:basedOn w:val="a"/>
    <w:rsid w:val="004656F9"/>
    <w:pPr>
      <w:widowControl w:val="0"/>
      <w:suppressAutoHyphens w:val="0"/>
      <w:autoSpaceDE w:val="0"/>
      <w:autoSpaceDN w:val="0"/>
      <w:adjustRightInd w:val="0"/>
      <w:spacing w:line="418" w:lineRule="exact"/>
      <w:ind w:firstLine="720"/>
      <w:jc w:val="both"/>
    </w:pPr>
    <w:rPr>
      <w:lang w:eastAsia="ru-RU"/>
    </w:rPr>
  </w:style>
  <w:style w:type="table" w:customStyle="1" w:styleId="19">
    <w:name w:val="Сетка таблицы1"/>
    <w:basedOn w:val="a1"/>
    <w:next w:val="af5"/>
    <w:rsid w:val="004656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4">
    <w:name w:val="Style4"/>
    <w:basedOn w:val="a"/>
    <w:uiPriority w:val="99"/>
    <w:rsid w:val="00FE002F"/>
    <w:pPr>
      <w:widowControl w:val="0"/>
      <w:suppressAutoHyphens w:val="0"/>
      <w:autoSpaceDE w:val="0"/>
      <w:autoSpaceDN w:val="0"/>
      <w:adjustRightInd w:val="0"/>
    </w:pPr>
    <w:rPr>
      <w:lang w:eastAsia="ru-RU"/>
    </w:rPr>
  </w:style>
  <w:style w:type="paragraph" w:customStyle="1" w:styleId="Style5">
    <w:name w:val="Style5"/>
    <w:basedOn w:val="a"/>
    <w:rsid w:val="00FE002F"/>
    <w:pPr>
      <w:widowControl w:val="0"/>
      <w:suppressAutoHyphens w:val="0"/>
      <w:autoSpaceDE w:val="0"/>
      <w:autoSpaceDN w:val="0"/>
      <w:adjustRightInd w:val="0"/>
    </w:pPr>
    <w:rPr>
      <w:rFonts w:eastAsia="Calibri"/>
      <w:lang w:eastAsia="ru-RU"/>
    </w:rPr>
  </w:style>
  <w:style w:type="character" w:customStyle="1" w:styleId="FontStyle13">
    <w:name w:val="Font Style13"/>
    <w:basedOn w:val="a0"/>
    <w:rsid w:val="00FE002F"/>
    <w:rPr>
      <w:rFonts w:ascii="Times New Roman" w:hAnsi="Times New Roman" w:cs="Times New Roman"/>
      <w:sz w:val="24"/>
      <w:szCs w:val="24"/>
    </w:rPr>
  </w:style>
  <w:style w:type="character" w:customStyle="1" w:styleId="FontStyle14">
    <w:name w:val="Font Style14"/>
    <w:basedOn w:val="a0"/>
    <w:rsid w:val="00FE002F"/>
    <w:rPr>
      <w:rFonts w:ascii="Times New Roman" w:hAnsi="Times New Roman" w:cs="Times New Roman"/>
      <w:sz w:val="22"/>
      <w:szCs w:val="22"/>
    </w:rPr>
  </w:style>
  <w:style w:type="character" w:customStyle="1" w:styleId="FontStyle15">
    <w:name w:val="Font Style15"/>
    <w:basedOn w:val="a0"/>
    <w:rsid w:val="00FE002F"/>
    <w:rPr>
      <w:rFonts w:ascii="Times New Roman" w:hAnsi="Times New Roman" w:cs="Times New Roman"/>
      <w:b/>
      <w:bCs/>
      <w:i/>
      <w:iCs/>
      <w:sz w:val="22"/>
      <w:szCs w:val="22"/>
    </w:rPr>
  </w:style>
  <w:style w:type="paragraph" w:customStyle="1" w:styleId="aff5">
    <w:name w:val="Базовый"/>
    <w:rsid w:val="00FE002F"/>
    <w:pPr>
      <w:tabs>
        <w:tab w:val="left" w:pos="708"/>
      </w:tabs>
      <w:suppressAutoHyphens/>
    </w:pPr>
    <w:rPr>
      <w:rFonts w:ascii="Times New Roman" w:eastAsia="SimSun" w:hAnsi="Times New Roman" w:cs="Mangal"/>
      <w:color w:val="00000A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593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7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96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30EF5251-A29D-4977-BF49-625E80498E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12</Pages>
  <Words>2924</Words>
  <Characters>16672</Characters>
  <Application>Microsoft Office Word</Application>
  <DocSecurity>0</DocSecurity>
  <Lines>138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19557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one</dc:creator>
  <cp:lastModifiedBy>W7</cp:lastModifiedBy>
  <cp:revision>4</cp:revision>
  <cp:lastPrinted>2019-09-17T11:48:00Z</cp:lastPrinted>
  <dcterms:created xsi:type="dcterms:W3CDTF">2021-09-13T18:10:00Z</dcterms:created>
  <dcterms:modified xsi:type="dcterms:W3CDTF">2021-09-21T17:35:00Z</dcterms:modified>
</cp:coreProperties>
</file>